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0646C1BE" w:rsidR="00A501CD" w:rsidRPr="008417BF" w:rsidRDefault="008B6899" w:rsidP="00F4573A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8417BF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8417BF">
        <w:rPr>
          <w:rFonts w:asciiTheme="minorHAnsi" w:hAnsiTheme="minorHAnsi" w:cstheme="minorHAnsi"/>
          <w:bCs/>
          <w:iCs/>
        </w:rPr>
        <w:t xml:space="preserve">Załącznik nr </w:t>
      </w:r>
      <w:r w:rsidR="00790BAC">
        <w:rPr>
          <w:rFonts w:asciiTheme="minorHAnsi" w:hAnsiTheme="minorHAnsi" w:cstheme="minorHAnsi"/>
          <w:bCs/>
          <w:iCs/>
        </w:rPr>
        <w:t>4</w:t>
      </w:r>
      <w:r w:rsidR="00BB67D2" w:rsidRPr="008417BF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8417BF" w:rsidRDefault="00BB67D2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8417BF" w:rsidRDefault="002745BA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8417BF">
        <w:rPr>
          <w:rFonts w:asciiTheme="minorHAnsi" w:hAnsiTheme="minorHAnsi" w:cstheme="minorHAnsi"/>
          <w:b/>
          <w:iCs/>
        </w:rPr>
        <w:t>Umowa</w:t>
      </w:r>
      <w:r w:rsidRPr="008417BF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8417BF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8417BF" w:rsidRDefault="008B6899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8417BF" w:rsidRDefault="002745BA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zawarta </w:t>
      </w:r>
      <w:r w:rsidR="0074386A" w:rsidRPr="008417BF">
        <w:rPr>
          <w:rFonts w:asciiTheme="minorHAnsi" w:hAnsiTheme="minorHAnsi" w:cstheme="minorHAnsi"/>
        </w:rPr>
        <w:t>……………….</w:t>
      </w:r>
      <w:r w:rsidR="00357F2A" w:rsidRPr="008417BF">
        <w:rPr>
          <w:rFonts w:asciiTheme="minorHAnsi" w:hAnsiTheme="minorHAnsi" w:cstheme="minorHAnsi"/>
        </w:rPr>
        <w:t xml:space="preserve"> </w:t>
      </w:r>
      <w:r w:rsidR="00357F2A" w:rsidRPr="008417BF">
        <w:rPr>
          <w:rFonts w:asciiTheme="minorHAnsi" w:hAnsiTheme="minorHAnsi" w:cstheme="minorHAnsi"/>
          <w:i/>
          <w:iCs/>
        </w:rPr>
        <w:t>(data)</w:t>
      </w:r>
      <w:r w:rsidRPr="008417BF">
        <w:rPr>
          <w:rFonts w:asciiTheme="minorHAnsi" w:hAnsiTheme="minorHAnsi" w:cstheme="minorHAnsi"/>
        </w:rPr>
        <w:t xml:space="preserve"> pomiędzy:</w:t>
      </w:r>
    </w:p>
    <w:p w14:paraId="5805A77C" w14:textId="3B7F87FC" w:rsidR="00AA2714" w:rsidRPr="008417BF" w:rsidRDefault="00C24B5E" w:rsidP="00F4573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24B5E">
        <w:rPr>
          <w:rFonts w:asciiTheme="minorHAnsi" w:hAnsiTheme="minorHAnsi" w:cstheme="minorHAnsi"/>
        </w:rPr>
        <w:t>ZR Hotele Aram Raoof Spółk</w:t>
      </w:r>
      <w:r>
        <w:rPr>
          <w:rFonts w:asciiTheme="minorHAnsi" w:hAnsiTheme="minorHAnsi" w:cstheme="minorHAnsi"/>
        </w:rPr>
        <w:t>ą</w:t>
      </w:r>
      <w:r w:rsidRPr="00C24B5E">
        <w:rPr>
          <w:rFonts w:asciiTheme="minorHAnsi" w:hAnsiTheme="minorHAnsi" w:cstheme="minorHAnsi"/>
        </w:rPr>
        <w:t xml:space="preserve"> Komandytow</w:t>
      </w:r>
      <w:r>
        <w:rPr>
          <w:rFonts w:asciiTheme="minorHAnsi" w:hAnsiTheme="minorHAnsi" w:cstheme="minorHAnsi"/>
        </w:rPr>
        <w:t>ą</w:t>
      </w:r>
      <w:r w:rsidR="00F66D37" w:rsidRPr="008417BF">
        <w:rPr>
          <w:rFonts w:asciiTheme="minorHAnsi" w:hAnsiTheme="minorHAnsi" w:cstheme="minorHAnsi"/>
        </w:rPr>
        <w:t xml:space="preserve">, </w:t>
      </w:r>
      <w:r w:rsidR="00AA2714" w:rsidRPr="008417BF">
        <w:rPr>
          <w:rFonts w:asciiTheme="minorHAnsi" w:hAnsiTheme="minorHAnsi" w:cstheme="minorHAnsi"/>
        </w:rPr>
        <w:t xml:space="preserve">z siedzibą pod adresem: </w:t>
      </w:r>
      <w:r w:rsidR="00030413" w:rsidRPr="008417BF">
        <w:rPr>
          <w:rFonts w:asciiTheme="minorHAnsi" w:hAnsiTheme="minorHAnsi" w:cstheme="minorHAnsi"/>
        </w:rPr>
        <w:t>ul. Jodłowa 13, 30-251 Kraków</w:t>
      </w:r>
      <w:r w:rsidR="00AA2714" w:rsidRPr="008417BF">
        <w:rPr>
          <w:rFonts w:asciiTheme="minorHAnsi" w:hAnsiTheme="minorHAnsi" w:cstheme="minorHAnsi"/>
        </w:rPr>
        <w:t>, posiadając</w:t>
      </w:r>
      <w:r w:rsidR="000C70ED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NIP: </w:t>
      </w:r>
      <w:r w:rsidR="00CE4676" w:rsidRPr="008417BF">
        <w:rPr>
          <w:rFonts w:asciiTheme="minorHAnsi" w:hAnsiTheme="minorHAnsi" w:cstheme="minorHAnsi"/>
        </w:rPr>
        <w:t>6772078407</w:t>
      </w:r>
      <w:r w:rsidR="00AA2714" w:rsidRPr="008417BF">
        <w:rPr>
          <w:rFonts w:asciiTheme="minorHAnsi" w:hAnsiTheme="minorHAnsi" w:cstheme="minorHAnsi"/>
        </w:rPr>
        <w:t xml:space="preserve">, REGON: </w:t>
      </w:r>
      <w:r w:rsidR="00F7175A" w:rsidRPr="008417BF">
        <w:rPr>
          <w:rFonts w:asciiTheme="minorHAnsi" w:hAnsiTheme="minorHAnsi" w:cstheme="minorHAnsi"/>
        </w:rPr>
        <w:t>351563033</w:t>
      </w:r>
      <w:r w:rsidR="00AA2714" w:rsidRPr="008417BF">
        <w:rPr>
          <w:rFonts w:asciiTheme="minorHAnsi" w:hAnsiTheme="minorHAnsi" w:cstheme="minorHAnsi"/>
        </w:rPr>
        <w:t>, zwan</w:t>
      </w:r>
      <w:r w:rsidR="00E16FD0" w:rsidRPr="008417BF">
        <w:rPr>
          <w:rFonts w:asciiTheme="minorHAnsi" w:hAnsiTheme="minorHAnsi" w:cstheme="minorHAnsi"/>
        </w:rPr>
        <w:t>ą</w:t>
      </w:r>
      <w:r w:rsidR="00AA2714" w:rsidRPr="008417BF">
        <w:rPr>
          <w:rFonts w:asciiTheme="minorHAnsi" w:hAnsiTheme="minorHAnsi" w:cstheme="minorHAnsi"/>
        </w:rPr>
        <w:t xml:space="preserve"> dalej „Zamawiającym”</w:t>
      </w:r>
      <w:r w:rsidR="00F7175A" w:rsidRPr="008417BF">
        <w:rPr>
          <w:rFonts w:asciiTheme="minorHAnsi" w:hAnsiTheme="minorHAnsi" w:cstheme="minorHAnsi"/>
        </w:rPr>
        <w:t xml:space="preserve">, reprezentowaną przez </w:t>
      </w:r>
      <w:r w:rsidR="0062018A" w:rsidRPr="008417BF">
        <w:rPr>
          <w:rFonts w:asciiTheme="minorHAnsi" w:hAnsiTheme="minorHAnsi" w:cstheme="minorHAnsi"/>
        </w:rPr>
        <w:t xml:space="preserve">komplementariusza </w:t>
      </w:r>
      <w:r w:rsidR="00A42CA6">
        <w:rPr>
          <w:rFonts w:asciiTheme="minorHAnsi" w:hAnsiTheme="minorHAnsi" w:cstheme="minorHAnsi"/>
        </w:rPr>
        <w:t>–</w:t>
      </w:r>
      <w:r w:rsidR="0062018A" w:rsidRPr="008417BF">
        <w:rPr>
          <w:rFonts w:asciiTheme="minorHAnsi" w:hAnsiTheme="minorHAnsi" w:cstheme="minorHAnsi"/>
        </w:rPr>
        <w:t xml:space="preserve"> </w:t>
      </w:r>
      <w:r w:rsidR="00A42CA6">
        <w:rPr>
          <w:rFonts w:asciiTheme="minorHAnsi" w:hAnsiTheme="minorHAnsi" w:cstheme="minorHAnsi"/>
        </w:rPr>
        <w:t>Arama Raoof</w:t>
      </w:r>
    </w:p>
    <w:p w14:paraId="0572E9BB" w14:textId="0FB4A1B7" w:rsidR="008569B6" w:rsidRPr="008417BF" w:rsidRDefault="002745BA" w:rsidP="00F4573A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8417BF">
        <w:rPr>
          <w:rFonts w:asciiTheme="minorHAnsi" w:hAnsiTheme="minorHAnsi" w:cstheme="minorHAnsi"/>
        </w:rPr>
        <w:t>a</w:t>
      </w:r>
      <w:r w:rsidRPr="008417BF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8417BF" w:rsidRDefault="00816F99" w:rsidP="00F4573A">
      <w:pPr>
        <w:spacing w:line="360" w:lineRule="auto"/>
        <w:rPr>
          <w:rFonts w:asciiTheme="minorHAnsi" w:hAnsiTheme="minorHAnsi" w:cstheme="minorHAnsi"/>
          <w:bCs/>
        </w:rPr>
      </w:pPr>
      <w:r w:rsidRPr="008417B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8417BF">
        <w:rPr>
          <w:rFonts w:asciiTheme="minorHAnsi" w:hAnsiTheme="minorHAnsi" w:cstheme="minorHAnsi"/>
          <w:bCs/>
        </w:rPr>
        <w:t>……………………………………….</w:t>
      </w:r>
      <w:r w:rsidR="00B50AEB" w:rsidRPr="008417BF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8417BF" w:rsidRDefault="00695608" w:rsidP="00F4573A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Pr="008417BF">
        <w:rPr>
          <w:rFonts w:asciiTheme="minorHAnsi" w:hAnsiTheme="minorHAnsi" w:cstheme="minorHAnsi"/>
          <w:b/>
          <w:bCs/>
        </w:rPr>
        <w:t>1</w:t>
      </w:r>
    </w:p>
    <w:p w14:paraId="525399CB" w14:textId="77777777" w:rsidR="00B2747F" w:rsidRDefault="002745B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</w:rPr>
        <w:t xml:space="preserve">Zamawiający </w:t>
      </w:r>
      <w:r w:rsidR="0075252B" w:rsidRPr="008417BF">
        <w:rPr>
          <w:rFonts w:asciiTheme="minorHAnsi" w:hAnsiTheme="minorHAnsi" w:cstheme="minorHAnsi"/>
        </w:rPr>
        <w:t xml:space="preserve">udziela Wykonawcy </w:t>
      </w:r>
      <w:r w:rsidR="00825E2F" w:rsidRPr="008417BF">
        <w:rPr>
          <w:rFonts w:asciiTheme="minorHAnsi" w:hAnsiTheme="minorHAnsi" w:cstheme="minorHAnsi"/>
        </w:rPr>
        <w:t xml:space="preserve">zamówienia </w:t>
      </w:r>
      <w:r w:rsidR="00350B66" w:rsidRPr="008417BF">
        <w:rPr>
          <w:rFonts w:asciiTheme="minorHAnsi" w:hAnsiTheme="minorHAnsi" w:cstheme="minorHAnsi"/>
        </w:rPr>
        <w:t>pod nazwą</w:t>
      </w:r>
      <w:r w:rsidR="001C0125" w:rsidRPr="008417BF">
        <w:rPr>
          <w:rFonts w:asciiTheme="minorHAnsi" w:hAnsiTheme="minorHAnsi" w:cstheme="minorHAnsi"/>
          <w:b/>
          <w:bCs/>
        </w:rPr>
        <w:t xml:space="preserve"> </w:t>
      </w:r>
      <w:bookmarkStart w:id="0" w:name="_Hlk215923168"/>
      <w:r w:rsidR="00F33E05" w:rsidRPr="00F33E05">
        <w:rPr>
          <w:rFonts w:asciiTheme="minorHAnsi" w:hAnsiTheme="minorHAnsi" w:cstheme="minorHAnsi"/>
          <w:b/>
          <w:bCs/>
        </w:rPr>
        <w:t xml:space="preserve">Dostawa </w:t>
      </w:r>
      <w:bookmarkEnd w:id="0"/>
      <w:r w:rsidR="004C5E68" w:rsidRPr="004C5E68">
        <w:rPr>
          <w:rFonts w:asciiTheme="minorHAnsi" w:hAnsiTheme="minorHAnsi" w:cstheme="minorHAnsi"/>
          <w:b/>
          <w:bCs/>
        </w:rPr>
        <w:t>zestawu stołów i krzeseł</w:t>
      </w:r>
      <w:r w:rsidR="00F33E05">
        <w:rPr>
          <w:rFonts w:asciiTheme="minorHAnsi" w:hAnsiTheme="minorHAnsi" w:cstheme="minorHAnsi"/>
        </w:rPr>
        <w:t>.</w:t>
      </w:r>
    </w:p>
    <w:p w14:paraId="619C1C9A" w14:textId="5B0E655D" w:rsidR="00B2747F" w:rsidRPr="00B2747F" w:rsidRDefault="00F4573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B2747F">
        <w:rPr>
          <w:rFonts w:ascii="Calibri" w:eastAsia="Calibri" w:hAnsi="Calibri" w:cs="Calibri"/>
          <w:lang w:eastAsia="en-US"/>
        </w:rPr>
        <w:t xml:space="preserve">Przedmiotem zamówienia jest dostawa </w:t>
      </w:r>
      <w:r w:rsidR="00B2747F" w:rsidRPr="00B2747F">
        <w:rPr>
          <w:rFonts w:ascii="Calibri" w:eastAsia="Calibri" w:hAnsi="Calibri" w:cs="Calibri"/>
          <w:lang w:eastAsia="en-US"/>
        </w:rPr>
        <w:t>zestawu 43 stołów i zestawu 222 krzeseł.</w:t>
      </w:r>
    </w:p>
    <w:p w14:paraId="04E86C62" w14:textId="2C20D391" w:rsidR="00B2747F" w:rsidRPr="00DB1CDB" w:rsidRDefault="00DB1CDB" w:rsidP="00DB1CDB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DB1CDB">
        <w:rPr>
          <w:rFonts w:asciiTheme="minorHAnsi" w:hAnsiTheme="minorHAnsi" w:cstheme="minorHAnsi"/>
          <w:sz w:val="24"/>
          <w:szCs w:val="24"/>
          <w:lang w:val="pl-PL"/>
        </w:rPr>
        <w:t>Szczegółowy opis przedmiotu zamówienia zawiera załącznik nr 1 do zapytania ofertowego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 postępowania, na podstawie którego udzielono </w:t>
      </w:r>
      <w:r w:rsidR="006E2CA7">
        <w:rPr>
          <w:rFonts w:asciiTheme="minorHAnsi" w:hAnsiTheme="minorHAnsi" w:cstheme="minorHAnsi"/>
          <w:sz w:val="24"/>
          <w:szCs w:val="24"/>
          <w:lang w:val="pl-PL"/>
        </w:rPr>
        <w:t>zamówienia.</w:t>
      </w:r>
    </w:p>
    <w:p w14:paraId="4D5185EA" w14:textId="36F6E844" w:rsidR="00642E9D" w:rsidRPr="00CC2A64" w:rsidRDefault="006E2CA7" w:rsidP="00CC2A6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Rzeczy</w:t>
      </w:r>
      <w:r w:rsidR="00303DDB" w:rsidRPr="00CC2A64">
        <w:rPr>
          <w:rFonts w:asciiTheme="minorHAnsi" w:hAnsiTheme="minorHAnsi" w:cstheme="minorHAnsi"/>
        </w:rPr>
        <w:t xml:space="preserve">, o których mowa w </w:t>
      </w:r>
      <w:r w:rsidR="00CC2A64">
        <w:rPr>
          <w:rFonts w:asciiTheme="minorHAnsi" w:hAnsiTheme="minorHAnsi" w:cstheme="minorHAnsi"/>
        </w:rPr>
        <w:t>ust.</w:t>
      </w:r>
      <w:r w:rsidR="00303DDB" w:rsidRPr="00CC2A64">
        <w:rPr>
          <w:rFonts w:asciiTheme="minorHAnsi" w:hAnsiTheme="minorHAnsi" w:cstheme="minorHAnsi"/>
        </w:rPr>
        <w:t xml:space="preserve"> </w:t>
      </w:r>
      <w:r w:rsidR="00B93A8C" w:rsidRPr="00CC2A64">
        <w:rPr>
          <w:rFonts w:asciiTheme="minorHAnsi" w:hAnsiTheme="minorHAnsi" w:cstheme="minorHAnsi"/>
        </w:rPr>
        <w:t>2</w:t>
      </w:r>
      <w:r w:rsidR="00303DDB" w:rsidRPr="00CC2A64">
        <w:rPr>
          <w:rFonts w:asciiTheme="minorHAnsi" w:hAnsiTheme="minorHAnsi" w:cstheme="minorHAnsi"/>
        </w:rPr>
        <w:t xml:space="preserve">, należy dostarczyć pod adres </w:t>
      </w:r>
      <w:r w:rsidR="00612A75" w:rsidRPr="00CC2A64">
        <w:rPr>
          <w:rFonts w:asciiTheme="minorHAnsi" w:hAnsiTheme="minorHAnsi" w:cstheme="minorHAnsi"/>
        </w:rPr>
        <w:t>siedziby Zamawiającego</w:t>
      </w:r>
      <w:r w:rsidR="00AF4B80" w:rsidRPr="00CC2A64">
        <w:rPr>
          <w:rFonts w:asciiTheme="minorHAnsi" w:hAnsiTheme="minorHAnsi" w:cstheme="minorHAnsi"/>
        </w:rPr>
        <w:t xml:space="preserve">. </w:t>
      </w:r>
    </w:p>
    <w:p w14:paraId="7152A02A" w14:textId="77777777" w:rsidR="00303DDB" w:rsidRPr="008417BF" w:rsidRDefault="00303DD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21C72E25" w:rsidR="00B049BB" w:rsidRPr="008417BF" w:rsidRDefault="00B049B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60A58" w:rsidRPr="008417BF">
        <w:rPr>
          <w:rFonts w:asciiTheme="minorHAnsi" w:hAnsiTheme="minorHAnsi" w:cstheme="minorHAnsi"/>
          <w:b/>
          <w:bCs/>
        </w:rPr>
        <w:t>2</w:t>
      </w:r>
    </w:p>
    <w:p w14:paraId="484BDA72" w14:textId="5A9440CA" w:rsidR="004136A4" w:rsidRPr="008417BF" w:rsidRDefault="00DA5A8F" w:rsidP="00F4573A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8417BF">
        <w:rPr>
          <w:rFonts w:asciiTheme="minorHAnsi" w:hAnsiTheme="minorHAnsi" w:cstheme="minorHAnsi"/>
          <w:color w:val="000000" w:themeColor="text1"/>
        </w:rPr>
        <w:t xml:space="preserve">Wykonawca zobowiązuje się wykonać zamówienie </w:t>
      </w:r>
      <w:r w:rsidR="00230CAA" w:rsidRPr="008417BF">
        <w:rPr>
          <w:rFonts w:asciiTheme="minorHAnsi" w:hAnsiTheme="minorHAnsi" w:cstheme="minorHAnsi"/>
        </w:rPr>
        <w:t>do</w:t>
      </w:r>
      <w:r w:rsidR="00A5407C" w:rsidRPr="008417BF">
        <w:rPr>
          <w:rFonts w:asciiTheme="minorHAnsi" w:hAnsiTheme="minorHAnsi" w:cstheme="minorHAnsi"/>
        </w:rPr>
        <w:t xml:space="preserve"> </w:t>
      </w:r>
      <w:r w:rsidR="008957CD">
        <w:rPr>
          <w:rFonts w:asciiTheme="minorHAnsi" w:hAnsiTheme="minorHAnsi" w:cstheme="minorHAnsi"/>
        </w:rPr>
        <w:t>2</w:t>
      </w:r>
      <w:r w:rsidR="004F64E8" w:rsidRPr="008417BF">
        <w:rPr>
          <w:rFonts w:asciiTheme="minorHAnsi" w:hAnsiTheme="minorHAnsi" w:cstheme="minorHAnsi"/>
        </w:rPr>
        <w:t xml:space="preserve"> tygodni</w:t>
      </w:r>
      <w:r w:rsidR="00BC1D4F" w:rsidRPr="008417BF">
        <w:rPr>
          <w:rFonts w:asciiTheme="minorHAnsi" w:hAnsiTheme="minorHAnsi" w:cstheme="minorHAnsi"/>
        </w:rPr>
        <w:t xml:space="preserve"> od</w:t>
      </w:r>
      <w:r w:rsidR="00097A76" w:rsidRPr="008417BF">
        <w:rPr>
          <w:rFonts w:asciiTheme="minorHAnsi" w:hAnsiTheme="minorHAnsi" w:cstheme="minorHAnsi"/>
        </w:rPr>
        <w:t xml:space="preserve"> </w:t>
      </w:r>
      <w:r w:rsidR="006D0C8B" w:rsidRPr="008417BF">
        <w:rPr>
          <w:rFonts w:asciiTheme="minorHAnsi" w:hAnsiTheme="minorHAnsi" w:cstheme="minorHAnsi"/>
        </w:rPr>
        <w:t xml:space="preserve">dnia </w:t>
      </w:r>
      <w:r w:rsidR="00A5407C" w:rsidRPr="008417BF">
        <w:rPr>
          <w:rFonts w:asciiTheme="minorHAnsi" w:hAnsiTheme="minorHAnsi" w:cstheme="minorHAnsi"/>
        </w:rPr>
        <w:t>zawarcia</w:t>
      </w:r>
      <w:r w:rsidR="006D0C8B" w:rsidRPr="008417BF">
        <w:rPr>
          <w:rFonts w:asciiTheme="minorHAnsi" w:hAnsiTheme="minorHAnsi" w:cstheme="minorHAnsi"/>
        </w:rPr>
        <w:t xml:space="preserve"> niniejszej</w:t>
      </w:r>
      <w:r w:rsidR="00A5407C" w:rsidRPr="008417BF">
        <w:rPr>
          <w:rFonts w:asciiTheme="minorHAnsi" w:hAnsiTheme="minorHAnsi" w:cstheme="minorHAnsi"/>
        </w:rPr>
        <w:t xml:space="preserve"> umowy</w:t>
      </w:r>
      <w:r w:rsidR="00A5407C" w:rsidRPr="008417BF">
        <w:rPr>
          <w:rFonts w:asciiTheme="minorHAnsi" w:hAnsiTheme="minorHAnsi" w:cstheme="minorHAnsi"/>
          <w:color w:val="000000" w:themeColor="text1"/>
        </w:rPr>
        <w:t>.</w:t>
      </w:r>
    </w:p>
    <w:p w14:paraId="447DD146" w14:textId="77777777" w:rsidR="008E5302" w:rsidRPr="008417BF" w:rsidRDefault="008E5302" w:rsidP="00F4573A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8417BF" w:rsidRDefault="004136A4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 3</w:t>
      </w:r>
    </w:p>
    <w:p w14:paraId="2CD89302" w14:textId="406A7B04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przedmiotu zamówienia.</w:t>
      </w:r>
    </w:p>
    <w:p w14:paraId="11B9D2CA" w14:textId="4FFE2EE1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Odbiór ma na celu ostateczne przekazanie Zamawiającemu ustalonego w umowie przedmiotu zamówienia po sprawdzeniu jego należytego wykonania. </w:t>
      </w:r>
      <w:r w:rsidR="00313F8E" w:rsidRPr="008417BF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65595330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7649C70A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odbiór został dokonany po pierwszym przystąpieniu do czynności odbiorowych i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bez stwierdzenia wad uniemożliwiających dokonanie odbioru zgodnie z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postanowieniami niniejszej umowy</w:t>
      </w:r>
      <w:r w:rsidR="001B370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po usunięciu wad w terminie określonym zgodnie z ust. 6 lit. a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="00E709C4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uznaje się, że 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>Wykonawca wykonał zamówienie w terminie, o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którym mowa w </w:t>
      </w:r>
      <w:r w:rsidR="00A765D2" w:rsidRPr="008417BF">
        <w:rPr>
          <w:rFonts w:asciiTheme="minorHAnsi" w:eastAsia="Calibri" w:hAnsiTheme="minorHAnsi" w:cstheme="minorHAnsi"/>
          <w:color w:val="000000"/>
          <w:lang w:eastAsia="en-US"/>
        </w:rPr>
        <w:t>§ 2.</w:t>
      </w:r>
    </w:p>
    <w:p w14:paraId="19155CFF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1388A36E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8417BF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wynagrodzenie usuwając wadę na koszt i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do usunięcia wady oraz zlecenia usunięcia tych wad osobie trzeciej na koszt i ryzyko Wykonawcy. </w:t>
      </w:r>
    </w:p>
    <w:p w14:paraId="55BDC613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3AE1E6" w14:textId="08F93DDE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 czynności odbioru spisany zostanie protokół zawierający wszelkie ustalenia dokonane w toku odbioru</w:t>
      </w:r>
      <w:r w:rsidR="000800E9"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Dzień 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>spisania protokołu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stanowi datę odbioru przedmiotu zamówienia. Protokół odbioru stanowi podstawę wystawienia faktury</w:t>
      </w:r>
      <w:r w:rsidR="00F12226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B6C5BE8" w14:textId="77777777" w:rsidR="00FA1BD6" w:rsidRPr="008417BF" w:rsidRDefault="00FA1BD6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16D9DDFF" w14:textId="240D878E" w:rsidR="00EB055D" w:rsidRPr="008417BF" w:rsidRDefault="00EB055D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0514E" w:rsidRPr="008417BF">
        <w:rPr>
          <w:rFonts w:asciiTheme="minorHAnsi" w:hAnsiTheme="minorHAnsi" w:cstheme="minorHAnsi"/>
          <w:b/>
          <w:bCs/>
        </w:rPr>
        <w:t>4</w:t>
      </w:r>
    </w:p>
    <w:p w14:paraId="372BBFB8" w14:textId="39395983" w:rsidR="007C443B" w:rsidRDefault="007736AD" w:rsidP="00F4573A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8417BF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towarów i</w:t>
      </w:r>
      <w:r w:rsidR="007C5DD6" w:rsidRPr="008417BF">
        <w:rPr>
          <w:rFonts w:asciiTheme="minorHAnsi" w:eastAsia="Calibri" w:hAnsiTheme="minorHAnsi" w:cstheme="minorHAnsi"/>
          <w:color w:val="000000"/>
        </w:rPr>
        <w:t> </w:t>
      </w:r>
      <w:r w:rsidR="005D1484" w:rsidRPr="00054933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7C443B" w:rsidRPr="00054933">
        <w:rPr>
          <w:rFonts w:asciiTheme="minorHAnsi" w:eastAsia="Calibri" w:hAnsiTheme="minorHAnsi" w:cstheme="minorHAnsi"/>
          <w:color w:val="000000"/>
        </w:rPr>
        <w:t>, w tym za dostawę:</w:t>
      </w:r>
    </w:p>
    <w:p w14:paraId="2FADC428" w14:textId="1E0E1F64" w:rsidR="00DF13CE" w:rsidRPr="00DF13CE" w:rsidRDefault="00DF13CE" w:rsidP="00DF13CE">
      <w:pPr>
        <w:pStyle w:val="Akapitzlist"/>
        <w:numPr>
          <w:ilvl w:val="0"/>
          <w:numId w:val="42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DF13C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zestawu stołów - zł brutto (słownie:), w tym zł netto (słownie:) i wartość podatku od towarów i usług zł (słownie:), w tym stołów typu 1 - zł brutto (słownie:), w tym zł netto (słownie:) i wartość podatku od towarów i usług zł (słownie:) [w tym 9 stołów o średnicy 790 mm - zł brutto (słownie:), w tym zł netto (słownie:) i wartość podatku od towarów i usług zł (słownie:)] i 16 stołów o wymiarze blatu: 700 mm x 700 mm - zł brutto (słownie:), w tym zł netto (słownie:) i wartość podatku od towarów i usług zł (słownie:)], stołów typu 2 - zł brutto (słownie:), w tym zł netto (słownie:) i wartość podatku od towarów i usług zł (słownie:) i stołów typu 3 - zł brutto (słownie:), w tym zł netto (słownie:) i wartość podatku od towarów i usług zł (słownie:);</w:t>
      </w:r>
    </w:p>
    <w:p w14:paraId="384AF06C" w14:textId="7798A0DE" w:rsidR="00DF13CE" w:rsidRPr="00DF13CE" w:rsidRDefault="00DF13CE" w:rsidP="00DF13CE">
      <w:pPr>
        <w:pStyle w:val="Akapitzlist"/>
        <w:numPr>
          <w:ilvl w:val="0"/>
          <w:numId w:val="42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DF13C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zestawu krzeseł– zł brutto (słownie:), w tym zł netto (słownie:) i wartość podatku od towarów i usług zł (słownie:), w tym krzeseł typu 1 - zł brutto (słownie:), w tym zł netto (słownie:) i wartość podatku od towarów i usług zł (słownie:) i krzeseł typu 2 - zł brutto (słownie:), w tym zł netto (słownie:) i wartość podatku od towarów i usług zł </w:t>
      </w:r>
      <w:r w:rsidRPr="00DF13C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(słownie:)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72C8B951" w14:textId="12C448CF" w:rsidR="00853CAD" w:rsidRPr="008417BF" w:rsidRDefault="007736AD" w:rsidP="00DF13CE">
      <w:pPr>
        <w:pStyle w:val="Akapitzlist"/>
        <w:numPr>
          <w:ilvl w:val="0"/>
          <w:numId w:val="42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nastąpi </w:t>
      </w:r>
      <w:r w:rsidR="009851C5" w:rsidRPr="008417BF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jednorazowo </w:t>
      </w:r>
      <w:r w:rsidR="003E11FB" w:rsidRPr="008417BF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po dokonaniu odbioru</w:t>
      </w:r>
      <w:r w:rsidR="006079F1" w:rsidRPr="008417BF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przedmiotu zamówienia</w:t>
      </w:r>
      <w:r w:rsidR="003E11FB" w:rsidRPr="008417BF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5996AC34" w14:textId="77777777" w:rsidR="007736AD" w:rsidRPr="008417BF" w:rsidRDefault="007736AD" w:rsidP="00DF13CE">
      <w:pPr>
        <w:numPr>
          <w:ilvl w:val="0"/>
          <w:numId w:val="42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zostanie dokonana na podstawie wystawionej przez Wykonawcę faktury VAT lub rachunku.</w:t>
      </w:r>
    </w:p>
    <w:p w14:paraId="04593C62" w14:textId="77777777" w:rsidR="007736AD" w:rsidRPr="008417BF" w:rsidRDefault="007736AD" w:rsidP="00DF13CE">
      <w:pPr>
        <w:numPr>
          <w:ilvl w:val="0"/>
          <w:numId w:val="42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23F971E" w:rsidR="007736AD" w:rsidRPr="008417BF" w:rsidRDefault="007736AD" w:rsidP="00DF13CE">
      <w:pPr>
        <w:numPr>
          <w:ilvl w:val="0"/>
          <w:numId w:val="42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8417BF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8417BF" w:rsidRDefault="007736AD" w:rsidP="00DF13CE">
      <w:pPr>
        <w:numPr>
          <w:ilvl w:val="0"/>
          <w:numId w:val="42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8417BF" w:rsidRDefault="007736AD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8417BF" w:rsidRDefault="000C17B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457C0B" w:rsidRPr="008417BF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8417BF" w:rsidRDefault="000C17BE" w:rsidP="00F4573A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8417BF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8417BF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2ADB038B" w:rsidR="00BF7AA9" w:rsidRPr="008417BF" w:rsidRDefault="00BF7AA9" w:rsidP="00F4573A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4ABE0178" w14:textId="77777777" w:rsidR="000D5364" w:rsidRPr="008417BF" w:rsidRDefault="000D5364" w:rsidP="00F4573A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8417BF" w:rsidRDefault="00BF7AA9" w:rsidP="00F4573A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8417BF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8417BF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6C9E5355" w14:textId="65BA776E" w:rsidR="00905B05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Wykonawca udziel</w:t>
      </w:r>
      <w:bookmarkStart w:id="2" w:name="_Hlk106280703"/>
      <w:r w:rsidR="00B8349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</w:t>
      </w:r>
      <w:r w:rsidR="001B49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C71440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24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 gwarancji na</w:t>
      </w:r>
      <w:r w:rsidR="00C6465E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dostarczone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650ECC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rzeczy</w:t>
      </w:r>
      <w:r w:rsidR="00F40329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bookmarkEnd w:id="2"/>
    <w:p w14:paraId="15D2DCF5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0AB2D438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W przypadku ujawnienia wady, Zamawiający niezwłocznie zawiadomi Wykonawcę na piśmie o stwierdzonej wadzie</w:t>
      </w:r>
      <w:r w:rsidR="00B917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34782906" w14:textId="14387DF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usunięcia wady w ciągu 7 dni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od daty otrzymania zawiadomienia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o którym mowa w ust 6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</w:t>
      </w:r>
    </w:p>
    <w:p w14:paraId="00CA93B7" w14:textId="6CBE865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nieusunięcia wady w terminie określonym w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7, Zamawiający może zlecić jej usunięcie osobie trzeciej, na koszt Wykonawcy.</w:t>
      </w:r>
    </w:p>
    <w:p w14:paraId="112305E7" w14:textId="5347FB1A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2BAF9E4D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55469346" w:rsidR="00D203F2" w:rsidRPr="008417BF" w:rsidRDefault="00D203F2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3100B7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</w:t>
      </w:r>
      <w:r w:rsidR="00DB2F1C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Wykonawcy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70E86B4" w14:textId="77777777" w:rsidR="00803DD5" w:rsidRPr="008417BF" w:rsidRDefault="00803DD5" w:rsidP="00F4573A">
      <w:pPr>
        <w:spacing w:line="360" w:lineRule="auto"/>
        <w:rPr>
          <w:rFonts w:asciiTheme="minorHAnsi" w:eastAsia="Calibri" w:hAnsiTheme="minorHAnsi" w:cstheme="minorHAnsi"/>
          <w:color w:val="000000" w:themeColor="text1"/>
        </w:rPr>
      </w:pPr>
    </w:p>
    <w:p w14:paraId="242B365C" w14:textId="013C53FC" w:rsidR="000376B3" w:rsidRPr="008417BF" w:rsidRDefault="00764B18" w:rsidP="00F4573A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bookmarkEnd w:id="1"/>
      <w:r w:rsidR="00F64610" w:rsidRPr="008417BF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8417BF" w:rsidRDefault="000376B3" w:rsidP="00F4573A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8417BF" w:rsidRDefault="00D630DE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</w:t>
      </w:r>
      <w:r w:rsidR="00B10DBF" w:rsidRPr="008417BF">
        <w:rPr>
          <w:rFonts w:asciiTheme="minorHAnsi" w:hAnsiTheme="minorHAnsi" w:cstheme="minorHAnsi"/>
        </w:rPr>
        <w:t xml:space="preserve"> </w:t>
      </w:r>
      <w:r w:rsidR="00AE753A" w:rsidRPr="008417BF">
        <w:rPr>
          <w:rFonts w:asciiTheme="minorHAnsi" w:hAnsiTheme="minorHAnsi" w:cstheme="minorHAnsi"/>
        </w:rPr>
        <w:t>zwłokę w wykonaniu</w:t>
      </w:r>
      <w:r w:rsidR="00B10DBF" w:rsidRPr="008417BF">
        <w:rPr>
          <w:rFonts w:asciiTheme="minorHAnsi" w:hAnsiTheme="minorHAnsi" w:cstheme="minorHAnsi"/>
        </w:rPr>
        <w:t xml:space="preserve"> </w:t>
      </w:r>
      <w:r w:rsidR="003A2D84" w:rsidRPr="008417BF">
        <w:rPr>
          <w:rFonts w:asciiTheme="minorHAnsi" w:hAnsiTheme="minorHAnsi" w:cstheme="minorHAnsi"/>
        </w:rPr>
        <w:t>zamówienia w terminie, o którym mowa</w:t>
      </w:r>
      <w:r w:rsidR="009D2074" w:rsidRPr="008417BF">
        <w:rPr>
          <w:rFonts w:asciiTheme="minorHAnsi" w:hAnsiTheme="minorHAnsi" w:cstheme="minorHAnsi"/>
        </w:rPr>
        <w:t xml:space="preserve"> w § </w:t>
      </w:r>
      <w:r w:rsidR="00747FC6" w:rsidRPr="008417BF">
        <w:rPr>
          <w:rFonts w:asciiTheme="minorHAnsi" w:hAnsiTheme="minorHAnsi" w:cstheme="minorHAnsi"/>
        </w:rPr>
        <w:t>2</w:t>
      </w:r>
      <w:r w:rsidR="009D2074" w:rsidRPr="008417BF">
        <w:rPr>
          <w:rFonts w:asciiTheme="minorHAnsi" w:hAnsiTheme="minorHAnsi" w:cstheme="minorHAnsi"/>
        </w:rPr>
        <w:t xml:space="preserve"> </w:t>
      </w:r>
      <w:bookmarkStart w:id="3" w:name="_Hlk89594662"/>
      <w:r w:rsidR="009D2074" w:rsidRPr="008417BF">
        <w:rPr>
          <w:rFonts w:asciiTheme="minorHAnsi" w:hAnsiTheme="minorHAnsi" w:cstheme="minorHAnsi"/>
        </w:rPr>
        <w:t xml:space="preserve">– w wysokości </w:t>
      </w:r>
      <w:r w:rsidR="0003470E" w:rsidRPr="008417BF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8417BF">
        <w:rPr>
          <w:rFonts w:asciiTheme="minorHAnsi" w:hAnsiTheme="minorHAnsi" w:cstheme="minorHAnsi"/>
        </w:rPr>
        <w:t xml:space="preserve">wynagrodzenia </w:t>
      </w:r>
      <w:r w:rsidR="00B6382E" w:rsidRPr="008417BF">
        <w:rPr>
          <w:rFonts w:asciiTheme="minorHAnsi" w:hAnsiTheme="minorHAnsi" w:cstheme="minorHAnsi"/>
        </w:rPr>
        <w:t>brutto</w:t>
      </w:r>
      <w:r w:rsidR="0003470E" w:rsidRPr="008417BF">
        <w:rPr>
          <w:rFonts w:asciiTheme="minorHAnsi" w:hAnsiTheme="minorHAnsi" w:cstheme="minorHAnsi"/>
        </w:rPr>
        <w:t xml:space="preserve"> określonego </w:t>
      </w:r>
      <w:r w:rsidR="00B6382E" w:rsidRPr="008417BF">
        <w:rPr>
          <w:rFonts w:asciiTheme="minorHAnsi" w:hAnsiTheme="minorHAnsi" w:cstheme="minorHAnsi"/>
        </w:rPr>
        <w:t xml:space="preserve">w </w:t>
      </w:r>
      <w:r w:rsidR="0003470E" w:rsidRPr="008417BF">
        <w:rPr>
          <w:rFonts w:asciiTheme="minorHAnsi" w:hAnsiTheme="minorHAnsi" w:cstheme="minorHAnsi"/>
        </w:rPr>
        <w:t xml:space="preserve">§ </w:t>
      </w:r>
      <w:r w:rsidR="00F64610" w:rsidRPr="008417BF">
        <w:rPr>
          <w:rFonts w:asciiTheme="minorHAnsi" w:hAnsiTheme="minorHAnsi" w:cstheme="minorHAnsi"/>
        </w:rPr>
        <w:t>4</w:t>
      </w:r>
      <w:r w:rsidR="001E31B1" w:rsidRPr="008417BF">
        <w:rPr>
          <w:rFonts w:asciiTheme="minorHAnsi" w:hAnsiTheme="minorHAnsi" w:cstheme="minorHAnsi"/>
        </w:rPr>
        <w:t xml:space="preserve"> </w:t>
      </w:r>
      <w:r w:rsidR="0003470E" w:rsidRPr="008417BF">
        <w:rPr>
          <w:rFonts w:asciiTheme="minorHAnsi" w:hAnsiTheme="minorHAnsi" w:cstheme="minorHAnsi"/>
        </w:rPr>
        <w:t>ust. 1</w:t>
      </w:r>
      <w:bookmarkEnd w:id="4"/>
      <w:r w:rsidR="0003470E" w:rsidRPr="008417BF">
        <w:rPr>
          <w:rFonts w:asciiTheme="minorHAnsi" w:hAnsiTheme="minorHAnsi" w:cstheme="minorHAnsi"/>
        </w:rPr>
        <w:t xml:space="preserve"> za każdy dzień zwłoki</w:t>
      </w:r>
      <w:r w:rsidR="00637BD5" w:rsidRPr="008417BF">
        <w:rPr>
          <w:rFonts w:asciiTheme="minorHAnsi" w:hAnsiTheme="minorHAnsi" w:cstheme="minorHAnsi"/>
        </w:rPr>
        <w:t>;</w:t>
      </w:r>
    </w:p>
    <w:p w14:paraId="05BC32B9" w14:textId="7FFE4A1D" w:rsidR="00B6382E" w:rsidRPr="008417BF" w:rsidRDefault="00AE753A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 zwłokę w usunięci</w:t>
      </w:r>
      <w:r w:rsidR="00AA0ED8" w:rsidRPr="008417BF">
        <w:rPr>
          <w:rFonts w:asciiTheme="minorHAnsi" w:hAnsiTheme="minorHAnsi" w:cstheme="minorHAnsi"/>
        </w:rPr>
        <w:t xml:space="preserve">u </w:t>
      </w:r>
      <w:r w:rsidRPr="008417BF">
        <w:rPr>
          <w:rFonts w:asciiTheme="minorHAnsi" w:hAnsiTheme="minorHAnsi" w:cstheme="minorHAnsi"/>
        </w:rPr>
        <w:t>wad</w:t>
      </w:r>
      <w:r w:rsidR="00AA0ED8" w:rsidRPr="008417BF">
        <w:rPr>
          <w:rFonts w:asciiTheme="minorHAnsi" w:hAnsiTheme="minorHAnsi" w:cstheme="minorHAnsi"/>
        </w:rPr>
        <w:t>y</w:t>
      </w:r>
      <w:r w:rsidRPr="008417BF">
        <w:rPr>
          <w:rFonts w:asciiTheme="minorHAnsi" w:hAnsiTheme="minorHAnsi" w:cstheme="minorHAnsi"/>
        </w:rPr>
        <w:t xml:space="preserve"> w terminie wyznaczonym </w:t>
      </w:r>
      <w:r w:rsidR="008261C9" w:rsidRPr="008417BF">
        <w:rPr>
          <w:rFonts w:asciiTheme="minorHAnsi" w:hAnsiTheme="minorHAnsi" w:cstheme="minorHAnsi"/>
        </w:rPr>
        <w:t>przez Zamawiającego</w:t>
      </w:r>
      <w:r w:rsidR="00E07DD0" w:rsidRPr="008417BF">
        <w:rPr>
          <w:rFonts w:asciiTheme="minorHAnsi" w:hAnsiTheme="minorHAnsi" w:cstheme="minorHAnsi"/>
        </w:rPr>
        <w:t xml:space="preserve"> podczas czynności odbioru </w:t>
      </w:r>
      <w:r w:rsidR="00463368" w:rsidRPr="008417BF">
        <w:rPr>
          <w:rFonts w:asciiTheme="minorHAnsi" w:hAnsiTheme="minorHAnsi" w:cstheme="minorHAnsi"/>
        </w:rPr>
        <w:t>przedmiotu zamówienia</w:t>
      </w:r>
      <w:r w:rsidR="00E07DD0" w:rsidRPr="008417BF">
        <w:rPr>
          <w:rFonts w:asciiTheme="minorHAnsi" w:hAnsiTheme="minorHAnsi" w:cstheme="minorHAnsi"/>
        </w:rPr>
        <w:t>,</w:t>
      </w:r>
      <w:r w:rsidR="008261C9" w:rsidRPr="008417BF">
        <w:rPr>
          <w:rFonts w:asciiTheme="minorHAnsi" w:hAnsiTheme="minorHAnsi" w:cstheme="minorHAnsi"/>
        </w:rPr>
        <w:t xml:space="preserve"> </w:t>
      </w:r>
      <w:r w:rsidR="00AA0ED8" w:rsidRPr="008417BF">
        <w:rPr>
          <w:rFonts w:asciiTheme="minorHAnsi" w:hAnsiTheme="minorHAnsi" w:cstheme="minorHAnsi"/>
        </w:rPr>
        <w:t xml:space="preserve">zgodnie z </w:t>
      </w:r>
      <w:r w:rsidR="002640B7" w:rsidRPr="008417BF">
        <w:rPr>
          <w:rFonts w:asciiTheme="minorHAnsi" w:hAnsiTheme="minorHAnsi" w:cstheme="minorHAnsi"/>
        </w:rPr>
        <w:t xml:space="preserve">§ 3 ust. </w:t>
      </w:r>
      <w:r w:rsidR="00BC1C01" w:rsidRPr="008417BF">
        <w:rPr>
          <w:rFonts w:asciiTheme="minorHAnsi" w:hAnsiTheme="minorHAnsi" w:cstheme="minorHAnsi"/>
        </w:rPr>
        <w:t>6</w:t>
      </w:r>
      <w:r w:rsidR="002640B7" w:rsidRPr="008417BF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11CF6C77" w:rsidR="002640B7" w:rsidRPr="008417BF" w:rsidRDefault="002640B7" w:rsidP="00F4573A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 xml:space="preserve">za zwłokę w </w:t>
      </w:r>
      <w:r w:rsidR="00D40C6B" w:rsidRPr="008417BF">
        <w:rPr>
          <w:rFonts w:asciiTheme="minorHAnsi" w:hAnsiTheme="minorHAnsi" w:cstheme="minorHAnsi"/>
        </w:rPr>
        <w:t>usunięciu wady</w:t>
      </w:r>
      <w:r w:rsidRPr="008417BF">
        <w:rPr>
          <w:rFonts w:asciiTheme="minorHAnsi" w:hAnsiTheme="minorHAnsi" w:cstheme="minorHAnsi"/>
        </w:rPr>
        <w:t xml:space="preserve"> w okresie gwarancji</w:t>
      </w:r>
      <w:r w:rsidR="006051DC" w:rsidRPr="008417BF">
        <w:rPr>
          <w:rFonts w:asciiTheme="minorHAnsi" w:hAnsiTheme="minorHAnsi" w:cstheme="minorHAnsi"/>
        </w:rPr>
        <w:t xml:space="preserve"> </w:t>
      </w:r>
      <w:r w:rsidRPr="008417BF">
        <w:rPr>
          <w:rFonts w:asciiTheme="minorHAnsi" w:hAnsiTheme="minorHAnsi" w:cstheme="minorHAnsi"/>
        </w:rPr>
        <w:t>w termin</w:t>
      </w:r>
      <w:r w:rsidR="002264E7" w:rsidRPr="008417BF">
        <w:rPr>
          <w:rFonts w:asciiTheme="minorHAnsi" w:hAnsiTheme="minorHAnsi" w:cstheme="minorHAnsi"/>
        </w:rPr>
        <w:t>ie</w:t>
      </w:r>
      <w:r w:rsidRPr="008417BF">
        <w:rPr>
          <w:rFonts w:asciiTheme="minorHAnsi" w:hAnsiTheme="minorHAnsi" w:cstheme="minorHAnsi"/>
        </w:rPr>
        <w:t>, o który</w:t>
      </w:r>
      <w:r w:rsidR="00F84FCF" w:rsidRPr="008417BF">
        <w:rPr>
          <w:rFonts w:asciiTheme="minorHAnsi" w:hAnsiTheme="minorHAnsi" w:cstheme="minorHAnsi"/>
        </w:rPr>
        <w:t>m</w:t>
      </w:r>
      <w:r w:rsidRPr="008417BF">
        <w:rPr>
          <w:rFonts w:asciiTheme="minorHAnsi" w:hAnsiTheme="minorHAnsi" w:cstheme="minorHAnsi"/>
        </w:rPr>
        <w:t xml:space="preserve"> mowa w § 6 ust. 7</w:t>
      </w:r>
      <w:r w:rsidR="009B6CC6" w:rsidRPr="008417BF">
        <w:rPr>
          <w:rFonts w:asciiTheme="minorHAnsi" w:hAnsiTheme="minorHAnsi" w:cstheme="minorHAnsi"/>
        </w:rPr>
        <w:t xml:space="preserve"> zdanie pierwsze</w:t>
      </w:r>
      <w:r w:rsidR="00697A8C" w:rsidRPr="008417BF">
        <w:rPr>
          <w:rFonts w:asciiTheme="minorHAnsi" w:hAnsiTheme="minorHAnsi" w:cstheme="minorHAnsi"/>
        </w:rPr>
        <w:t xml:space="preserve"> - w wysokości 0,1 % wynagrodzenia brutto określonego w § 4 ust. 1 za </w:t>
      </w:r>
      <w:r w:rsidR="00DD29BB" w:rsidRPr="008417BF">
        <w:rPr>
          <w:rFonts w:asciiTheme="minorHAnsi" w:hAnsiTheme="minorHAnsi" w:cstheme="minorHAnsi"/>
        </w:rPr>
        <w:t>każdy dzień zwłoki.</w:t>
      </w:r>
    </w:p>
    <w:bookmarkEnd w:id="3"/>
    <w:p w14:paraId="1DCD754C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A59D270" w14:textId="716C9D2C" w:rsidR="00240BE0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Termin zapłaty kary umownej wynosi 14 dni kalendarzowych od dnia skutecznego doręczenia Wykonawcy wezwania do zapłaty. </w:t>
      </w:r>
    </w:p>
    <w:p w14:paraId="3CE077A3" w14:textId="77777777" w:rsidR="000D5364" w:rsidRPr="008417BF" w:rsidRDefault="000D5364" w:rsidP="00F4573A">
      <w:pPr>
        <w:pStyle w:val="WW-Domylnie"/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</w:p>
    <w:p w14:paraId="52D26942" w14:textId="79976B9E" w:rsidR="00047360" w:rsidRPr="008417BF" w:rsidRDefault="009F548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EE66A0" w:rsidRPr="008417BF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8417BF" w:rsidRDefault="004E6851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Zamawiający może </w:t>
      </w:r>
      <w:r w:rsidR="00983A6C" w:rsidRPr="008417BF">
        <w:rPr>
          <w:rFonts w:asciiTheme="minorHAnsi" w:hAnsiTheme="minorHAnsi" w:cstheme="minorHAnsi"/>
        </w:rPr>
        <w:t>odstąpić od umowy</w:t>
      </w:r>
      <w:r w:rsidR="002F6EE7" w:rsidRPr="008417BF">
        <w:rPr>
          <w:rFonts w:asciiTheme="minorHAnsi" w:hAnsiTheme="minorHAnsi" w:cstheme="minorHAnsi"/>
        </w:rPr>
        <w:t xml:space="preserve"> </w:t>
      </w:r>
      <w:r w:rsidR="00AF7DAC" w:rsidRPr="008417BF">
        <w:rPr>
          <w:rFonts w:asciiTheme="minorHAnsi" w:hAnsiTheme="minorHAnsi" w:cstheme="minorHAnsi"/>
        </w:rPr>
        <w:t xml:space="preserve">ze skutkiem natychmiastowym </w:t>
      </w:r>
      <w:r w:rsidRPr="008417BF">
        <w:rPr>
          <w:rFonts w:asciiTheme="minorHAnsi" w:hAnsiTheme="minorHAnsi" w:cstheme="minorHAnsi"/>
        </w:rPr>
        <w:t>w</w:t>
      </w:r>
      <w:r w:rsidR="006C102F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każdym z</w:t>
      </w:r>
      <w:r w:rsidR="00E91859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8417BF" w:rsidRDefault="00C00C1C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5" w:name="_Hlk178765696"/>
      <w:r w:rsidRPr="008417BF">
        <w:rPr>
          <w:rFonts w:asciiTheme="minorHAnsi" w:hAnsiTheme="minorHAnsi" w:cstheme="minorHAnsi"/>
        </w:rPr>
        <w:t xml:space="preserve">- </w:t>
      </w:r>
      <w:r w:rsidR="00A55479" w:rsidRPr="008417BF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8417BF">
        <w:rPr>
          <w:rFonts w:asciiTheme="minorHAnsi" w:hAnsiTheme="minorHAnsi" w:cstheme="minorHAnsi"/>
        </w:rPr>
        <w:t>;</w:t>
      </w:r>
    </w:p>
    <w:p w14:paraId="32C0F521" w14:textId="774B7D05" w:rsidR="004907D5" w:rsidRPr="008417BF" w:rsidRDefault="004907D5" w:rsidP="00F4573A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8417BF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20A2F439" w:rsidR="00E6337C" w:rsidRPr="008417BF" w:rsidRDefault="0005438A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>Z</w:t>
      </w:r>
      <w:r w:rsidR="00AF7DAC" w:rsidRPr="008417BF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8417BF">
        <w:rPr>
          <w:rFonts w:asciiTheme="minorHAnsi" w:hAnsiTheme="minorHAnsi" w:cstheme="minorHAnsi"/>
        </w:rPr>
        <w:t>rozwiązania umowy o dofinansowanie</w:t>
      </w:r>
      <w:r w:rsidR="00AF7DAC" w:rsidRPr="008417BF">
        <w:rPr>
          <w:rFonts w:asciiTheme="minorHAnsi" w:hAnsiTheme="minorHAnsi" w:cstheme="minorHAnsi"/>
        </w:rPr>
        <w:t xml:space="preserve"> </w:t>
      </w:r>
      <w:r w:rsidR="006200CA" w:rsidRPr="008417BF">
        <w:rPr>
          <w:rFonts w:asciiTheme="minorHAnsi" w:hAnsiTheme="minorHAnsi" w:cstheme="minorHAnsi"/>
        </w:rPr>
        <w:t>przedsięwzięcia</w:t>
      </w:r>
      <w:r w:rsidR="0089726E" w:rsidRPr="008417BF">
        <w:rPr>
          <w:rFonts w:asciiTheme="minorHAnsi" w:hAnsiTheme="minorHAnsi" w:cstheme="minorHAnsi"/>
        </w:rPr>
        <w:t>, w</w:t>
      </w:r>
      <w:r w:rsidR="0019379B" w:rsidRPr="008417BF">
        <w:rPr>
          <w:rFonts w:asciiTheme="minorHAnsi" w:hAnsiTheme="minorHAnsi" w:cstheme="minorHAnsi"/>
        </w:rPr>
        <w:t> </w:t>
      </w:r>
      <w:r w:rsidR="0089726E" w:rsidRPr="008417BF">
        <w:rPr>
          <w:rFonts w:asciiTheme="minorHAnsi" w:hAnsiTheme="minorHAnsi" w:cstheme="minorHAnsi"/>
        </w:rPr>
        <w:t xml:space="preserve">ramach </w:t>
      </w:r>
      <w:r w:rsidR="00E6337C" w:rsidRPr="008417BF">
        <w:rPr>
          <w:rFonts w:asciiTheme="minorHAnsi" w:hAnsiTheme="minorHAnsi" w:cstheme="minorHAnsi"/>
        </w:rPr>
        <w:t>którego zawarto niniejszą umowę.</w:t>
      </w:r>
    </w:p>
    <w:p w14:paraId="1F302E31" w14:textId="5741315B" w:rsidR="00293F5C" w:rsidRPr="00350A7B" w:rsidRDefault="00AF7DAC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  <w:r w:rsidR="003E32F0">
        <w:rPr>
          <w:rFonts w:asciiTheme="minorHAnsi" w:hAnsiTheme="minorHAnsi" w:cstheme="minorHAnsi"/>
        </w:rPr>
        <w:br/>
      </w:r>
    </w:p>
    <w:p w14:paraId="74D5E251" w14:textId="5D4D44CE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="00BA1847" w:rsidRPr="008417BF">
        <w:rPr>
          <w:rFonts w:asciiTheme="minorHAnsi" w:hAnsiTheme="minorHAnsi" w:cstheme="minorHAnsi"/>
          <w:b/>
          <w:bCs/>
        </w:rPr>
        <w:t>9</w:t>
      </w:r>
    </w:p>
    <w:p w14:paraId="6D597412" w14:textId="139930CD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1BC6DAC1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36C2D1E4" w14:textId="64743A35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zgodnie z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6AFADF0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354A3EF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7C5F8C6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789B695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</w:t>
      </w:r>
      <w:r w:rsidRPr="008417BF">
        <w:rPr>
          <w:rFonts w:asciiTheme="minorHAnsi" w:eastAsia="Calibri" w:hAnsiTheme="minorHAnsi" w:cstheme="minorHAnsi"/>
          <w:sz w:val="24"/>
          <w:szCs w:val="24"/>
          <w:lang w:val="pl-PL"/>
        </w:rPr>
        <w:lastRenderedPageBreak/>
        <w:t>pisemną akceptację wniosku przez drugą Stronę. Dokumenty, o których mowa w zdaniu pierwszym i drugim, stanowić będą załączniki do aneksu do umowy.</w:t>
      </w:r>
    </w:p>
    <w:p w14:paraId="7D245750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63680E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23FB62C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7E0A2052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6586DF6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02363956" w14:textId="77777777" w:rsidR="000D5364" w:rsidRPr="008417BF" w:rsidRDefault="000D5364" w:rsidP="00F4573A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75423875" w14:textId="77777777" w:rsidR="000D5364" w:rsidRPr="008417BF" w:rsidRDefault="000D5364" w:rsidP="00F4573A">
      <w:pPr>
        <w:pStyle w:val="Akapitzlist"/>
        <w:numPr>
          <w:ilvl w:val="0"/>
          <w:numId w:val="11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hAnsiTheme="minorHAnsi" w:cstheme="minorHAns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67438D9" w14:textId="77777777" w:rsidR="00873018" w:rsidRPr="008417BF" w:rsidRDefault="00873018" w:rsidP="00F4573A">
      <w:pPr>
        <w:spacing w:line="360" w:lineRule="auto"/>
        <w:rPr>
          <w:rFonts w:asciiTheme="minorHAnsi" w:hAnsiTheme="minorHAnsi" w:cstheme="minorHAnsi"/>
        </w:rPr>
      </w:pPr>
    </w:p>
    <w:p w14:paraId="5945CAE2" w14:textId="651F8D15" w:rsidR="001C0F85" w:rsidRPr="008417BF" w:rsidRDefault="00A50C8B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8417BF" w:rsidSect="00A626F6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FF7A7" w14:textId="77777777" w:rsidR="005C0EB6" w:rsidRPr="00CD3BF3" w:rsidRDefault="005C0EB6">
      <w:r w:rsidRPr="00CD3BF3">
        <w:separator/>
      </w:r>
    </w:p>
  </w:endnote>
  <w:endnote w:type="continuationSeparator" w:id="0">
    <w:p w14:paraId="59A680F1" w14:textId="77777777" w:rsidR="005C0EB6" w:rsidRPr="00CD3BF3" w:rsidRDefault="005C0EB6">
      <w:r w:rsidRPr="00CD3BF3">
        <w:continuationSeparator/>
      </w:r>
    </w:p>
  </w:endnote>
  <w:endnote w:type="continuationNotice" w:id="1">
    <w:p w14:paraId="11CF9D3C" w14:textId="77777777" w:rsidR="005C0EB6" w:rsidRPr="00CD3BF3" w:rsidRDefault="005C0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4959960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F96D2A" w14:textId="64C9CBA1" w:rsidR="0019379B" w:rsidRPr="0019379B" w:rsidRDefault="0019379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8DC3A13" w14:textId="77777777" w:rsidR="0019379B" w:rsidRDefault="00193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5806B" w14:textId="77777777" w:rsidR="005C0EB6" w:rsidRPr="00CD3BF3" w:rsidRDefault="005C0EB6">
      <w:r w:rsidRPr="00CD3BF3">
        <w:separator/>
      </w:r>
    </w:p>
  </w:footnote>
  <w:footnote w:type="continuationSeparator" w:id="0">
    <w:p w14:paraId="0A167CDC" w14:textId="77777777" w:rsidR="005C0EB6" w:rsidRPr="00CD3BF3" w:rsidRDefault="005C0EB6">
      <w:r w:rsidRPr="00CD3BF3">
        <w:continuationSeparator/>
      </w:r>
    </w:p>
  </w:footnote>
  <w:footnote w:type="continuationNotice" w:id="1">
    <w:p w14:paraId="49E705A2" w14:textId="77777777" w:rsidR="005C0EB6" w:rsidRPr="00CD3BF3" w:rsidRDefault="005C0E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CD3BF3" w:rsidRDefault="00FE022F" w:rsidP="00A626F6">
    <w:pPr>
      <w:pStyle w:val="Nagwek"/>
      <w:jc w:val="center"/>
    </w:pPr>
  </w:p>
  <w:p w14:paraId="39C5304D" w14:textId="4BDBB624" w:rsidR="00FE022F" w:rsidRPr="00CD3BF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CD3BF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0AE5F" w14:textId="148BFA5B" w:rsidR="00AE4CCB" w:rsidRPr="000D5364" w:rsidRDefault="00357F2A" w:rsidP="000D5364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0D5364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0D5364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  <w:r w:rsidR="0025253C" w:rsidRPr="000D5364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070F0"/>
    <w:multiLevelType w:val="hybridMultilevel"/>
    <w:tmpl w:val="AD5E8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92285"/>
    <w:multiLevelType w:val="hybridMultilevel"/>
    <w:tmpl w:val="E1EC9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18C8578C"/>
    <w:multiLevelType w:val="hybridMultilevel"/>
    <w:tmpl w:val="A3C8D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84238F"/>
    <w:multiLevelType w:val="hybridMultilevel"/>
    <w:tmpl w:val="746E2AE8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B64066"/>
    <w:multiLevelType w:val="hybridMultilevel"/>
    <w:tmpl w:val="28AA8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4D3369E6"/>
    <w:multiLevelType w:val="hybridMultilevel"/>
    <w:tmpl w:val="E862BBFE"/>
    <w:lvl w:ilvl="0" w:tplc="79564A4E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65CA3AD4"/>
    <w:multiLevelType w:val="hybridMultilevel"/>
    <w:tmpl w:val="D6B696C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F612AF"/>
    <w:multiLevelType w:val="hybridMultilevel"/>
    <w:tmpl w:val="7C487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53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5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52600">
    <w:abstractNumId w:val="24"/>
  </w:num>
  <w:num w:numId="2" w16cid:durableId="1456095096">
    <w:abstractNumId w:val="39"/>
  </w:num>
  <w:num w:numId="3" w16cid:durableId="1499081232">
    <w:abstractNumId w:val="34"/>
  </w:num>
  <w:num w:numId="4" w16cid:durableId="1317300525">
    <w:abstractNumId w:val="9"/>
  </w:num>
  <w:num w:numId="5" w16cid:durableId="2008289086">
    <w:abstractNumId w:val="29"/>
  </w:num>
  <w:num w:numId="6" w16cid:durableId="1267734223">
    <w:abstractNumId w:val="37"/>
  </w:num>
  <w:num w:numId="7" w16cid:durableId="50080797">
    <w:abstractNumId w:val="53"/>
  </w:num>
  <w:num w:numId="8" w16cid:durableId="272784319">
    <w:abstractNumId w:val="14"/>
  </w:num>
  <w:num w:numId="9" w16cid:durableId="18744706">
    <w:abstractNumId w:val="46"/>
  </w:num>
  <w:num w:numId="10" w16cid:durableId="795218928">
    <w:abstractNumId w:val="38"/>
  </w:num>
  <w:num w:numId="11" w16cid:durableId="1286427640">
    <w:abstractNumId w:val="10"/>
  </w:num>
  <w:num w:numId="12" w16cid:durableId="1723018425">
    <w:abstractNumId w:val="15"/>
  </w:num>
  <w:num w:numId="13" w16cid:durableId="695884825">
    <w:abstractNumId w:val="12"/>
  </w:num>
  <w:num w:numId="14" w16cid:durableId="1892112363">
    <w:abstractNumId w:val="41"/>
  </w:num>
  <w:num w:numId="15" w16cid:durableId="1017585445">
    <w:abstractNumId w:val="32"/>
  </w:num>
  <w:num w:numId="16" w16cid:durableId="649673719">
    <w:abstractNumId w:val="48"/>
  </w:num>
  <w:num w:numId="17" w16cid:durableId="810948328">
    <w:abstractNumId w:val="45"/>
  </w:num>
  <w:num w:numId="18" w16cid:durableId="1324317190">
    <w:abstractNumId w:val="35"/>
  </w:num>
  <w:num w:numId="19" w16cid:durableId="1564607980">
    <w:abstractNumId w:val="50"/>
  </w:num>
  <w:num w:numId="20" w16cid:durableId="84767029">
    <w:abstractNumId w:val="33"/>
  </w:num>
  <w:num w:numId="21" w16cid:durableId="763956475">
    <w:abstractNumId w:val="43"/>
  </w:num>
  <w:num w:numId="22" w16cid:durableId="370226393">
    <w:abstractNumId w:val="54"/>
  </w:num>
  <w:num w:numId="23" w16cid:durableId="351960762">
    <w:abstractNumId w:val="13"/>
  </w:num>
  <w:num w:numId="24" w16cid:durableId="851410928">
    <w:abstractNumId w:val="19"/>
  </w:num>
  <w:num w:numId="25" w16cid:durableId="2004428594">
    <w:abstractNumId w:val="40"/>
  </w:num>
  <w:num w:numId="26" w16cid:durableId="136648209">
    <w:abstractNumId w:val="28"/>
  </w:num>
  <w:num w:numId="27" w16cid:durableId="710883415">
    <w:abstractNumId w:val="27"/>
  </w:num>
  <w:num w:numId="28" w16cid:durableId="866790966">
    <w:abstractNumId w:val="18"/>
  </w:num>
  <w:num w:numId="29" w16cid:durableId="2076077216">
    <w:abstractNumId w:val="22"/>
  </w:num>
  <w:num w:numId="30" w16cid:durableId="1259679696">
    <w:abstractNumId w:val="49"/>
  </w:num>
  <w:num w:numId="31" w16cid:durableId="1592154086">
    <w:abstractNumId w:val="26"/>
  </w:num>
  <w:num w:numId="32" w16cid:durableId="71439309">
    <w:abstractNumId w:val="47"/>
  </w:num>
  <w:num w:numId="33" w16cid:durableId="994575352">
    <w:abstractNumId w:val="16"/>
  </w:num>
  <w:num w:numId="34" w16cid:durableId="2053453810">
    <w:abstractNumId w:val="36"/>
  </w:num>
  <w:num w:numId="35" w16cid:durableId="74324705">
    <w:abstractNumId w:val="17"/>
  </w:num>
  <w:num w:numId="36" w16cid:durableId="91364842">
    <w:abstractNumId w:val="23"/>
  </w:num>
  <w:num w:numId="37" w16cid:durableId="334572803">
    <w:abstractNumId w:val="25"/>
  </w:num>
  <w:num w:numId="38" w16cid:durableId="677003431">
    <w:abstractNumId w:val="30"/>
  </w:num>
  <w:num w:numId="39" w16cid:durableId="38359502">
    <w:abstractNumId w:val="55"/>
  </w:num>
  <w:num w:numId="40" w16cid:durableId="1056585529">
    <w:abstractNumId w:val="51"/>
  </w:num>
  <w:num w:numId="41" w16cid:durableId="431782692">
    <w:abstractNumId w:val="11"/>
  </w:num>
  <w:num w:numId="42" w16cid:durableId="209462582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6962"/>
    <w:rsid w:val="00016691"/>
    <w:rsid w:val="00023DF4"/>
    <w:rsid w:val="00027C4A"/>
    <w:rsid w:val="00030413"/>
    <w:rsid w:val="00033A6D"/>
    <w:rsid w:val="0003470E"/>
    <w:rsid w:val="000376B3"/>
    <w:rsid w:val="00043B73"/>
    <w:rsid w:val="00043C57"/>
    <w:rsid w:val="00043DBB"/>
    <w:rsid w:val="00047360"/>
    <w:rsid w:val="0005438A"/>
    <w:rsid w:val="00054587"/>
    <w:rsid w:val="00054933"/>
    <w:rsid w:val="00054E3B"/>
    <w:rsid w:val="00063CDB"/>
    <w:rsid w:val="00066581"/>
    <w:rsid w:val="00070A94"/>
    <w:rsid w:val="000711C6"/>
    <w:rsid w:val="000712DB"/>
    <w:rsid w:val="00076C99"/>
    <w:rsid w:val="000800E9"/>
    <w:rsid w:val="00081391"/>
    <w:rsid w:val="00090C54"/>
    <w:rsid w:val="00091813"/>
    <w:rsid w:val="00093BFA"/>
    <w:rsid w:val="000946BC"/>
    <w:rsid w:val="00096C8A"/>
    <w:rsid w:val="00096EE1"/>
    <w:rsid w:val="00097A76"/>
    <w:rsid w:val="000A0ADE"/>
    <w:rsid w:val="000A2122"/>
    <w:rsid w:val="000A2EF3"/>
    <w:rsid w:val="000A4C6E"/>
    <w:rsid w:val="000B168F"/>
    <w:rsid w:val="000B347F"/>
    <w:rsid w:val="000C10D5"/>
    <w:rsid w:val="000C17BE"/>
    <w:rsid w:val="000C2BD1"/>
    <w:rsid w:val="000C325C"/>
    <w:rsid w:val="000C4CB9"/>
    <w:rsid w:val="000C70ED"/>
    <w:rsid w:val="000D5364"/>
    <w:rsid w:val="000E274B"/>
    <w:rsid w:val="000E2E21"/>
    <w:rsid w:val="000E4193"/>
    <w:rsid w:val="000F10EB"/>
    <w:rsid w:val="000F1B6F"/>
    <w:rsid w:val="000F2866"/>
    <w:rsid w:val="000F2DF5"/>
    <w:rsid w:val="000F413D"/>
    <w:rsid w:val="000F5712"/>
    <w:rsid w:val="0010050C"/>
    <w:rsid w:val="001015F6"/>
    <w:rsid w:val="001018AD"/>
    <w:rsid w:val="00101DE9"/>
    <w:rsid w:val="00104B17"/>
    <w:rsid w:val="0010699F"/>
    <w:rsid w:val="001102C2"/>
    <w:rsid w:val="001104BB"/>
    <w:rsid w:val="001169CB"/>
    <w:rsid w:val="00117274"/>
    <w:rsid w:val="00117A3D"/>
    <w:rsid w:val="00122663"/>
    <w:rsid w:val="0012268C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2BC9"/>
    <w:rsid w:val="00144094"/>
    <w:rsid w:val="00144262"/>
    <w:rsid w:val="001466CF"/>
    <w:rsid w:val="00151F5F"/>
    <w:rsid w:val="00153C87"/>
    <w:rsid w:val="00160449"/>
    <w:rsid w:val="0016566A"/>
    <w:rsid w:val="00170DEE"/>
    <w:rsid w:val="001710E0"/>
    <w:rsid w:val="001716F2"/>
    <w:rsid w:val="001776FE"/>
    <w:rsid w:val="0018487E"/>
    <w:rsid w:val="001854F2"/>
    <w:rsid w:val="001908B1"/>
    <w:rsid w:val="00191084"/>
    <w:rsid w:val="0019379B"/>
    <w:rsid w:val="001A12DC"/>
    <w:rsid w:val="001A4A17"/>
    <w:rsid w:val="001A593B"/>
    <w:rsid w:val="001A5FE0"/>
    <w:rsid w:val="001A6C8C"/>
    <w:rsid w:val="001A7645"/>
    <w:rsid w:val="001B3707"/>
    <w:rsid w:val="001B4111"/>
    <w:rsid w:val="001B4913"/>
    <w:rsid w:val="001B4A7F"/>
    <w:rsid w:val="001C0125"/>
    <w:rsid w:val="001C0686"/>
    <w:rsid w:val="001C0F85"/>
    <w:rsid w:val="001C6E61"/>
    <w:rsid w:val="001D0D13"/>
    <w:rsid w:val="001D1212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19BB"/>
    <w:rsid w:val="00203850"/>
    <w:rsid w:val="0020514E"/>
    <w:rsid w:val="002109FC"/>
    <w:rsid w:val="002164E9"/>
    <w:rsid w:val="00216ADC"/>
    <w:rsid w:val="002170C1"/>
    <w:rsid w:val="002176DB"/>
    <w:rsid w:val="002209EC"/>
    <w:rsid w:val="0022276C"/>
    <w:rsid w:val="002230E6"/>
    <w:rsid w:val="002258C4"/>
    <w:rsid w:val="00225C99"/>
    <w:rsid w:val="002264E7"/>
    <w:rsid w:val="00227D23"/>
    <w:rsid w:val="00230CAA"/>
    <w:rsid w:val="00232FB3"/>
    <w:rsid w:val="00240A3D"/>
    <w:rsid w:val="00240BE0"/>
    <w:rsid w:val="00245B2B"/>
    <w:rsid w:val="00250A4D"/>
    <w:rsid w:val="0025253C"/>
    <w:rsid w:val="00257C6C"/>
    <w:rsid w:val="002602D9"/>
    <w:rsid w:val="00260A58"/>
    <w:rsid w:val="002640B7"/>
    <w:rsid w:val="00264F81"/>
    <w:rsid w:val="00267208"/>
    <w:rsid w:val="00267C5F"/>
    <w:rsid w:val="002745BA"/>
    <w:rsid w:val="00274799"/>
    <w:rsid w:val="00274F5C"/>
    <w:rsid w:val="002778F7"/>
    <w:rsid w:val="00282571"/>
    <w:rsid w:val="002859D9"/>
    <w:rsid w:val="00287655"/>
    <w:rsid w:val="0029042D"/>
    <w:rsid w:val="00293517"/>
    <w:rsid w:val="0029390A"/>
    <w:rsid w:val="00293F5C"/>
    <w:rsid w:val="00296E22"/>
    <w:rsid w:val="00297348"/>
    <w:rsid w:val="002A0724"/>
    <w:rsid w:val="002A0D23"/>
    <w:rsid w:val="002A0E6B"/>
    <w:rsid w:val="002A137C"/>
    <w:rsid w:val="002A39D4"/>
    <w:rsid w:val="002A3CE6"/>
    <w:rsid w:val="002A3EDC"/>
    <w:rsid w:val="002A4DE4"/>
    <w:rsid w:val="002A538B"/>
    <w:rsid w:val="002A5903"/>
    <w:rsid w:val="002A65FC"/>
    <w:rsid w:val="002C2F78"/>
    <w:rsid w:val="002D4452"/>
    <w:rsid w:val="002D4A2D"/>
    <w:rsid w:val="002D4AEE"/>
    <w:rsid w:val="002D68FE"/>
    <w:rsid w:val="002D7B0A"/>
    <w:rsid w:val="002E0312"/>
    <w:rsid w:val="002E0908"/>
    <w:rsid w:val="002E3FAB"/>
    <w:rsid w:val="002E4DDA"/>
    <w:rsid w:val="002E6E1D"/>
    <w:rsid w:val="002E783A"/>
    <w:rsid w:val="002F3B35"/>
    <w:rsid w:val="002F4B2D"/>
    <w:rsid w:val="002F5879"/>
    <w:rsid w:val="002F5E78"/>
    <w:rsid w:val="002F6EE7"/>
    <w:rsid w:val="002F79CF"/>
    <w:rsid w:val="003009C4"/>
    <w:rsid w:val="003009E9"/>
    <w:rsid w:val="0030280B"/>
    <w:rsid w:val="003038FD"/>
    <w:rsid w:val="00303DDB"/>
    <w:rsid w:val="00304FB4"/>
    <w:rsid w:val="0030679A"/>
    <w:rsid w:val="00307151"/>
    <w:rsid w:val="00307CAA"/>
    <w:rsid w:val="00307DF5"/>
    <w:rsid w:val="003100B7"/>
    <w:rsid w:val="00312B70"/>
    <w:rsid w:val="00313F8E"/>
    <w:rsid w:val="00314CFF"/>
    <w:rsid w:val="00323151"/>
    <w:rsid w:val="00330FC0"/>
    <w:rsid w:val="003315FB"/>
    <w:rsid w:val="00332E22"/>
    <w:rsid w:val="0033395D"/>
    <w:rsid w:val="00335D55"/>
    <w:rsid w:val="003365EC"/>
    <w:rsid w:val="0033712E"/>
    <w:rsid w:val="003410C2"/>
    <w:rsid w:val="00346BB0"/>
    <w:rsid w:val="00347C17"/>
    <w:rsid w:val="003509C9"/>
    <w:rsid w:val="00350A7B"/>
    <w:rsid w:val="00350B66"/>
    <w:rsid w:val="00353994"/>
    <w:rsid w:val="003558B2"/>
    <w:rsid w:val="00357E1B"/>
    <w:rsid w:val="00357F2A"/>
    <w:rsid w:val="00360A2D"/>
    <w:rsid w:val="00364BE3"/>
    <w:rsid w:val="00372483"/>
    <w:rsid w:val="0037532C"/>
    <w:rsid w:val="00381129"/>
    <w:rsid w:val="003926BD"/>
    <w:rsid w:val="00393BCA"/>
    <w:rsid w:val="0039620E"/>
    <w:rsid w:val="00397815"/>
    <w:rsid w:val="003A032A"/>
    <w:rsid w:val="003A274D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10C7"/>
    <w:rsid w:val="003C24F2"/>
    <w:rsid w:val="003C300A"/>
    <w:rsid w:val="003C3F7C"/>
    <w:rsid w:val="003C44ED"/>
    <w:rsid w:val="003C5A0C"/>
    <w:rsid w:val="003D5036"/>
    <w:rsid w:val="003E0339"/>
    <w:rsid w:val="003E0C1E"/>
    <w:rsid w:val="003E11FB"/>
    <w:rsid w:val="003E31CF"/>
    <w:rsid w:val="003E32F0"/>
    <w:rsid w:val="003E35FA"/>
    <w:rsid w:val="003E56D6"/>
    <w:rsid w:val="003E6671"/>
    <w:rsid w:val="003F2C7C"/>
    <w:rsid w:val="003F58B5"/>
    <w:rsid w:val="004033C6"/>
    <w:rsid w:val="004044C1"/>
    <w:rsid w:val="00411060"/>
    <w:rsid w:val="004136A4"/>
    <w:rsid w:val="00413C89"/>
    <w:rsid w:val="00415263"/>
    <w:rsid w:val="0041793A"/>
    <w:rsid w:val="0042003B"/>
    <w:rsid w:val="004213DB"/>
    <w:rsid w:val="00426C01"/>
    <w:rsid w:val="0043586A"/>
    <w:rsid w:val="00437B28"/>
    <w:rsid w:val="00440576"/>
    <w:rsid w:val="00441F73"/>
    <w:rsid w:val="00443A83"/>
    <w:rsid w:val="004440BB"/>
    <w:rsid w:val="00453B8A"/>
    <w:rsid w:val="00455D47"/>
    <w:rsid w:val="00457C0B"/>
    <w:rsid w:val="004606B0"/>
    <w:rsid w:val="00462656"/>
    <w:rsid w:val="00463039"/>
    <w:rsid w:val="00463368"/>
    <w:rsid w:val="0046579D"/>
    <w:rsid w:val="004666E7"/>
    <w:rsid w:val="004753AB"/>
    <w:rsid w:val="0047592F"/>
    <w:rsid w:val="004820CD"/>
    <w:rsid w:val="00483511"/>
    <w:rsid w:val="0048495C"/>
    <w:rsid w:val="00485261"/>
    <w:rsid w:val="004900DC"/>
    <w:rsid w:val="004907D5"/>
    <w:rsid w:val="00492856"/>
    <w:rsid w:val="00493B42"/>
    <w:rsid w:val="004A0382"/>
    <w:rsid w:val="004A3833"/>
    <w:rsid w:val="004A5EB7"/>
    <w:rsid w:val="004A72D6"/>
    <w:rsid w:val="004B1935"/>
    <w:rsid w:val="004B1E7D"/>
    <w:rsid w:val="004B64A4"/>
    <w:rsid w:val="004C1C94"/>
    <w:rsid w:val="004C444F"/>
    <w:rsid w:val="004C5E68"/>
    <w:rsid w:val="004C774A"/>
    <w:rsid w:val="004D59FC"/>
    <w:rsid w:val="004E0EB3"/>
    <w:rsid w:val="004E2DA4"/>
    <w:rsid w:val="004E44F9"/>
    <w:rsid w:val="004E45A6"/>
    <w:rsid w:val="004E6851"/>
    <w:rsid w:val="004F1529"/>
    <w:rsid w:val="004F35A8"/>
    <w:rsid w:val="004F64E8"/>
    <w:rsid w:val="00505D7C"/>
    <w:rsid w:val="00511E7B"/>
    <w:rsid w:val="00512395"/>
    <w:rsid w:val="00514B5B"/>
    <w:rsid w:val="00515185"/>
    <w:rsid w:val="0051646D"/>
    <w:rsid w:val="0052561A"/>
    <w:rsid w:val="00525AFB"/>
    <w:rsid w:val="00526ED1"/>
    <w:rsid w:val="0053165D"/>
    <w:rsid w:val="0053596B"/>
    <w:rsid w:val="005426EE"/>
    <w:rsid w:val="00542D45"/>
    <w:rsid w:val="00542E90"/>
    <w:rsid w:val="00543B0C"/>
    <w:rsid w:val="00543BD3"/>
    <w:rsid w:val="00550F4B"/>
    <w:rsid w:val="00556A37"/>
    <w:rsid w:val="00557354"/>
    <w:rsid w:val="005622E6"/>
    <w:rsid w:val="0056261E"/>
    <w:rsid w:val="00564368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854F7"/>
    <w:rsid w:val="00593A9A"/>
    <w:rsid w:val="005958EF"/>
    <w:rsid w:val="005970D1"/>
    <w:rsid w:val="005A07E6"/>
    <w:rsid w:val="005A0FA7"/>
    <w:rsid w:val="005A6EF4"/>
    <w:rsid w:val="005A737E"/>
    <w:rsid w:val="005A7558"/>
    <w:rsid w:val="005A7E9E"/>
    <w:rsid w:val="005B1A5C"/>
    <w:rsid w:val="005B4AB9"/>
    <w:rsid w:val="005B7326"/>
    <w:rsid w:val="005C0EB6"/>
    <w:rsid w:val="005C24AF"/>
    <w:rsid w:val="005C310A"/>
    <w:rsid w:val="005C47A7"/>
    <w:rsid w:val="005C5628"/>
    <w:rsid w:val="005D0C73"/>
    <w:rsid w:val="005D1484"/>
    <w:rsid w:val="005D3640"/>
    <w:rsid w:val="005D44C1"/>
    <w:rsid w:val="005D6286"/>
    <w:rsid w:val="005D768E"/>
    <w:rsid w:val="005F377B"/>
    <w:rsid w:val="005F3FAD"/>
    <w:rsid w:val="005F7248"/>
    <w:rsid w:val="00600008"/>
    <w:rsid w:val="006049CA"/>
    <w:rsid w:val="006051DC"/>
    <w:rsid w:val="006079F1"/>
    <w:rsid w:val="006113B3"/>
    <w:rsid w:val="00612A75"/>
    <w:rsid w:val="00613839"/>
    <w:rsid w:val="00613A92"/>
    <w:rsid w:val="00615392"/>
    <w:rsid w:val="006200CA"/>
    <w:rsid w:val="0062018A"/>
    <w:rsid w:val="00622C30"/>
    <w:rsid w:val="0063220A"/>
    <w:rsid w:val="00632A02"/>
    <w:rsid w:val="006360F1"/>
    <w:rsid w:val="00636932"/>
    <w:rsid w:val="00637BD5"/>
    <w:rsid w:val="00640221"/>
    <w:rsid w:val="00640379"/>
    <w:rsid w:val="00642E9D"/>
    <w:rsid w:val="00643BE0"/>
    <w:rsid w:val="006443F7"/>
    <w:rsid w:val="006465B4"/>
    <w:rsid w:val="00647F1D"/>
    <w:rsid w:val="00650ECC"/>
    <w:rsid w:val="00650F93"/>
    <w:rsid w:val="00651AA5"/>
    <w:rsid w:val="0065217E"/>
    <w:rsid w:val="00654DB6"/>
    <w:rsid w:val="0065613B"/>
    <w:rsid w:val="0066787A"/>
    <w:rsid w:val="006739BC"/>
    <w:rsid w:val="00673CC2"/>
    <w:rsid w:val="006776CA"/>
    <w:rsid w:val="00680A1C"/>
    <w:rsid w:val="00681C91"/>
    <w:rsid w:val="006837F7"/>
    <w:rsid w:val="0068502E"/>
    <w:rsid w:val="00685346"/>
    <w:rsid w:val="00685743"/>
    <w:rsid w:val="00685A01"/>
    <w:rsid w:val="00686BB3"/>
    <w:rsid w:val="00687A12"/>
    <w:rsid w:val="00690E2A"/>
    <w:rsid w:val="00691A17"/>
    <w:rsid w:val="00695608"/>
    <w:rsid w:val="0069798B"/>
    <w:rsid w:val="00697A8C"/>
    <w:rsid w:val="006A33B5"/>
    <w:rsid w:val="006A5FCC"/>
    <w:rsid w:val="006A6B78"/>
    <w:rsid w:val="006A7195"/>
    <w:rsid w:val="006A74E6"/>
    <w:rsid w:val="006A750E"/>
    <w:rsid w:val="006B0027"/>
    <w:rsid w:val="006B5AF7"/>
    <w:rsid w:val="006C089A"/>
    <w:rsid w:val="006C102F"/>
    <w:rsid w:val="006C2FD8"/>
    <w:rsid w:val="006C4C92"/>
    <w:rsid w:val="006C73B6"/>
    <w:rsid w:val="006D0C8B"/>
    <w:rsid w:val="006D3508"/>
    <w:rsid w:val="006D3813"/>
    <w:rsid w:val="006D42F9"/>
    <w:rsid w:val="006D7BB7"/>
    <w:rsid w:val="006E2521"/>
    <w:rsid w:val="006E2CA7"/>
    <w:rsid w:val="006E31F0"/>
    <w:rsid w:val="006E3940"/>
    <w:rsid w:val="006E5291"/>
    <w:rsid w:val="006F070B"/>
    <w:rsid w:val="006F30E7"/>
    <w:rsid w:val="0070475C"/>
    <w:rsid w:val="00704E8B"/>
    <w:rsid w:val="00710BBE"/>
    <w:rsid w:val="007160E9"/>
    <w:rsid w:val="00720291"/>
    <w:rsid w:val="00723507"/>
    <w:rsid w:val="0072445F"/>
    <w:rsid w:val="00724B98"/>
    <w:rsid w:val="00730444"/>
    <w:rsid w:val="00730D99"/>
    <w:rsid w:val="00731463"/>
    <w:rsid w:val="00734BDA"/>
    <w:rsid w:val="007360C5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57EDA"/>
    <w:rsid w:val="00761E3E"/>
    <w:rsid w:val="00762D86"/>
    <w:rsid w:val="00764523"/>
    <w:rsid w:val="00764B18"/>
    <w:rsid w:val="00765669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0BAC"/>
    <w:rsid w:val="00794601"/>
    <w:rsid w:val="0079468E"/>
    <w:rsid w:val="00794BDD"/>
    <w:rsid w:val="00797F8E"/>
    <w:rsid w:val="007A1363"/>
    <w:rsid w:val="007A330A"/>
    <w:rsid w:val="007A6362"/>
    <w:rsid w:val="007B2DA6"/>
    <w:rsid w:val="007B45CF"/>
    <w:rsid w:val="007B4B07"/>
    <w:rsid w:val="007B522A"/>
    <w:rsid w:val="007C107A"/>
    <w:rsid w:val="007C247D"/>
    <w:rsid w:val="007C443B"/>
    <w:rsid w:val="007C562B"/>
    <w:rsid w:val="007C5DD6"/>
    <w:rsid w:val="007C68D9"/>
    <w:rsid w:val="007D0C3F"/>
    <w:rsid w:val="007D0CCB"/>
    <w:rsid w:val="007D4231"/>
    <w:rsid w:val="007D540E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3DD5"/>
    <w:rsid w:val="0080549C"/>
    <w:rsid w:val="00806860"/>
    <w:rsid w:val="00811FB6"/>
    <w:rsid w:val="00813F39"/>
    <w:rsid w:val="00815D5A"/>
    <w:rsid w:val="00816694"/>
    <w:rsid w:val="00816798"/>
    <w:rsid w:val="00816936"/>
    <w:rsid w:val="00816F99"/>
    <w:rsid w:val="008250C3"/>
    <w:rsid w:val="00825E2F"/>
    <w:rsid w:val="008261C9"/>
    <w:rsid w:val="00826752"/>
    <w:rsid w:val="0083243F"/>
    <w:rsid w:val="008361DA"/>
    <w:rsid w:val="008417BF"/>
    <w:rsid w:val="00842F4D"/>
    <w:rsid w:val="0084571D"/>
    <w:rsid w:val="00846D9B"/>
    <w:rsid w:val="008471EE"/>
    <w:rsid w:val="00847E8D"/>
    <w:rsid w:val="0085192D"/>
    <w:rsid w:val="00853CAD"/>
    <w:rsid w:val="00853E67"/>
    <w:rsid w:val="008569B6"/>
    <w:rsid w:val="00861906"/>
    <w:rsid w:val="0086205C"/>
    <w:rsid w:val="008666CB"/>
    <w:rsid w:val="00866E4D"/>
    <w:rsid w:val="0087125F"/>
    <w:rsid w:val="00872C13"/>
    <w:rsid w:val="00873018"/>
    <w:rsid w:val="00874F23"/>
    <w:rsid w:val="008806C0"/>
    <w:rsid w:val="00880AA9"/>
    <w:rsid w:val="00885298"/>
    <w:rsid w:val="00885EEA"/>
    <w:rsid w:val="008873E6"/>
    <w:rsid w:val="00891F5D"/>
    <w:rsid w:val="008926BE"/>
    <w:rsid w:val="00893D1D"/>
    <w:rsid w:val="008957CD"/>
    <w:rsid w:val="00895874"/>
    <w:rsid w:val="00895A0A"/>
    <w:rsid w:val="0089726E"/>
    <w:rsid w:val="008A10EC"/>
    <w:rsid w:val="008A28F6"/>
    <w:rsid w:val="008A45A7"/>
    <w:rsid w:val="008A503C"/>
    <w:rsid w:val="008B0F96"/>
    <w:rsid w:val="008B1245"/>
    <w:rsid w:val="008B2EDE"/>
    <w:rsid w:val="008B4AAB"/>
    <w:rsid w:val="008B5B5A"/>
    <w:rsid w:val="008B5DEA"/>
    <w:rsid w:val="008B619C"/>
    <w:rsid w:val="008B6899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D7356"/>
    <w:rsid w:val="008E0594"/>
    <w:rsid w:val="008E06BC"/>
    <w:rsid w:val="008E5302"/>
    <w:rsid w:val="008F1637"/>
    <w:rsid w:val="008F257E"/>
    <w:rsid w:val="00905B05"/>
    <w:rsid w:val="009158AC"/>
    <w:rsid w:val="00917A0E"/>
    <w:rsid w:val="009243D6"/>
    <w:rsid w:val="009260B3"/>
    <w:rsid w:val="00930AAE"/>
    <w:rsid w:val="00931E64"/>
    <w:rsid w:val="00932EE5"/>
    <w:rsid w:val="00933E30"/>
    <w:rsid w:val="00934EB3"/>
    <w:rsid w:val="00936A53"/>
    <w:rsid w:val="00937087"/>
    <w:rsid w:val="009419F0"/>
    <w:rsid w:val="0094655D"/>
    <w:rsid w:val="00946E6A"/>
    <w:rsid w:val="0095756E"/>
    <w:rsid w:val="009578F5"/>
    <w:rsid w:val="0095793B"/>
    <w:rsid w:val="00957A94"/>
    <w:rsid w:val="00961E3C"/>
    <w:rsid w:val="009625EF"/>
    <w:rsid w:val="009646F6"/>
    <w:rsid w:val="00966FFD"/>
    <w:rsid w:val="00970919"/>
    <w:rsid w:val="0097267B"/>
    <w:rsid w:val="00973B10"/>
    <w:rsid w:val="00976298"/>
    <w:rsid w:val="00976C19"/>
    <w:rsid w:val="00980DFC"/>
    <w:rsid w:val="00981D99"/>
    <w:rsid w:val="0098241A"/>
    <w:rsid w:val="00982783"/>
    <w:rsid w:val="00983A6C"/>
    <w:rsid w:val="009851C5"/>
    <w:rsid w:val="00985D7F"/>
    <w:rsid w:val="009878C7"/>
    <w:rsid w:val="009942BD"/>
    <w:rsid w:val="00995661"/>
    <w:rsid w:val="009A4F7D"/>
    <w:rsid w:val="009A6B2D"/>
    <w:rsid w:val="009A73C9"/>
    <w:rsid w:val="009A7BA1"/>
    <w:rsid w:val="009A7DF9"/>
    <w:rsid w:val="009B01BE"/>
    <w:rsid w:val="009B2287"/>
    <w:rsid w:val="009B6CC6"/>
    <w:rsid w:val="009B763A"/>
    <w:rsid w:val="009C08B8"/>
    <w:rsid w:val="009C1EB4"/>
    <w:rsid w:val="009C3BB6"/>
    <w:rsid w:val="009C3F72"/>
    <w:rsid w:val="009C5E28"/>
    <w:rsid w:val="009C6F3D"/>
    <w:rsid w:val="009D12DB"/>
    <w:rsid w:val="009D2074"/>
    <w:rsid w:val="009D29FC"/>
    <w:rsid w:val="009D65A5"/>
    <w:rsid w:val="009E07CC"/>
    <w:rsid w:val="009E10F4"/>
    <w:rsid w:val="009E117A"/>
    <w:rsid w:val="009F07F4"/>
    <w:rsid w:val="009F45C3"/>
    <w:rsid w:val="009F548E"/>
    <w:rsid w:val="00A02CFF"/>
    <w:rsid w:val="00A02F97"/>
    <w:rsid w:val="00A05955"/>
    <w:rsid w:val="00A10F0C"/>
    <w:rsid w:val="00A1239A"/>
    <w:rsid w:val="00A175C9"/>
    <w:rsid w:val="00A200B2"/>
    <w:rsid w:val="00A2607F"/>
    <w:rsid w:val="00A2796F"/>
    <w:rsid w:val="00A3079B"/>
    <w:rsid w:val="00A30CAE"/>
    <w:rsid w:val="00A379FD"/>
    <w:rsid w:val="00A416E2"/>
    <w:rsid w:val="00A42CA6"/>
    <w:rsid w:val="00A440F1"/>
    <w:rsid w:val="00A44E09"/>
    <w:rsid w:val="00A501CD"/>
    <w:rsid w:val="00A50C8B"/>
    <w:rsid w:val="00A52C54"/>
    <w:rsid w:val="00A533F7"/>
    <w:rsid w:val="00A53C36"/>
    <w:rsid w:val="00A5407C"/>
    <w:rsid w:val="00A55479"/>
    <w:rsid w:val="00A56DF9"/>
    <w:rsid w:val="00A60258"/>
    <w:rsid w:val="00A602C0"/>
    <w:rsid w:val="00A602E3"/>
    <w:rsid w:val="00A60EB6"/>
    <w:rsid w:val="00A626F6"/>
    <w:rsid w:val="00A65866"/>
    <w:rsid w:val="00A765D2"/>
    <w:rsid w:val="00A80412"/>
    <w:rsid w:val="00A812D0"/>
    <w:rsid w:val="00A81D70"/>
    <w:rsid w:val="00A923BD"/>
    <w:rsid w:val="00A95BDD"/>
    <w:rsid w:val="00A95DF8"/>
    <w:rsid w:val="00A97DE4"/>
    <w:rsid w:val="00AA0448"/>
    <w:rsid w:val="00AA0ED8"/>
    <w:rsid w:val="00AA1778"/>
    <w:rsid w:val="00AA186A"/>
    <w:rsid w:val="00AA2564"/>
    <w:rsid w:val="00AA2714"/>
    <w:rsid w:val="00AA2A30"/>
    <w:rsid w:val="00AA62AD"/>
    <w:rsid w:val="00AA739D"/>
    <w:rsid w:val="00AA7AC0"/>
    <w:rsid w:val="00AB0D1D"/>
    <w:rsid w:val="00AB61C0"/>
    <w:rsid w:val="00AB7DA7"/>
    <w:rsid w:val="00AC237E"/>
    <w:rsid w:val="00AC2599"/>
    <w:rsid w:val="00AD3338"/>
    <w:rsid w:val="00AD4972"/>
    <w:rsid w:val="00AE44D1"/>
    <w:rsid w:val="00AE4CCB"/>
    <w:rsid w:val="00AE6DF6"/>
    <w:rsid w:val="00AE7230"/>
    <w:rsid w:val="00AE753A"/>
    <w:rsid w:val="00AF143F"/>
    <w:rsid w:val="00AF18DE"/>
    <w:rsid w:val="00AF26BC"/>
    <w:rsid w:val="00AF32C3"/>
    <w:rsid w:val="00AF4010"/>
    <w:rsid w:val="00AF4B80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47F"/>
    <w:rsid w:val="00B27A0A"/>
    <w:rsid w:val="00B36309"/>
    <w:rsid w:val="00B5010B"/>
    <w:rsid w:val="00B5067C"/>
    <w:rsid w:val="00B50AEB"/>
    <w:rsid w:val="00B53601"/>
    <w:rsid w:val="00B55245"/>
    <w:rsid w:val="00B55C30"/>
    <w:rsid w:val="00B579D4"/>
    <w:rsid w:val="00B61C22"/>
    <w:rsid w:val="00B6382E"/>
    <w:rsid w:val="00B63D92"/>
    <w:rsid w:val="00B674C2"/>
    <w:rsid w:val="00B675EC"/>
    <w:rsid w:val="00B767B8"/>
    <w:rsid w:val="00B823DE"/>
    <w:rsid w:val="00B83495"/>
    <w:rsid w:val="00B84FBC"/>
    <w:rsid w:val="00B85D18"/>
    <w:rsid w:val="00B86342"/>
    <w:rsid w:val="00B87FDC"/>
    <w:rsid w:val="00B91713"/>
    <w:rsid w:val="00B91EDC"/>
    <w:rsid w:val="00B9320B"/>
    <w:rsid w:val="00B93A8C"/>
    <w:rsid w:val="00B9444A"/>
    <w:rsid w:val="00B94D4B"/>
    <w:rsid w:val="00B95781"/>
    <w:rsid w:val="00BA1847"/>
    <w:rsid w:val="00BA4CA0"/>
    <w:rsid w:val="00BA6BDE"/>
    <w:rsid w:val="00BB67D2"/>
    <w:rsid w:val="00BC1C01"/>
    <w:rsid w:val="00BC1D4F"/>
    <w:rsid w:val="00BC1FCB"/>
    <w:rsid w:val="00BC2508"/>
    <w:rsid w:val="00BC6A76"/>
    <w:rsid w:val="00BC6BEB"/>
    <w:rsid w:val="00BD1A2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2EB"/>
    <w:rsid w:val="00C00C1C"/>
    <w:rsid w:val="00C04B7B"/>
    <w:rsid w:val="00C114F3"/>
    <w:rsid w:val="00C134DF"/>
    <w:rsid w:val="00C15904"/>
    <w:rsid w:val="00C15B4F"/>
    <w:rsid w:val="00C15B9A"/>
    <w:rsid w:val="00C167DC"/>
    <w:rsid w:val="00C2250B"/>
    <w:rsid w:val="00C22E6E"/>
    <w:rsid w:val="00C242D5"/>
    <w:rsid w:val="00C24AD8"/>
    <w:rsid w:val="00C24B5E"/>
    <w:rsid w:val="00C271FA"/>
    <w:rsid w:val="00C31032"/>
    <w:rsid w:val="00C401B9"/>
    <w:rsid w:val="00C43829"/>
    <w:rsid w:val="00C46676"/>
    <w:rsid w:val="00C51ACD"/>
    <w:rsid w:val="00C61FA4"/>
    <w:rsid w:val="00C62258"/>
    <w:rsid w:val="00C62B28"/>
    <w:rsid w:val="00C62F36"/>
    <w:rsid w:val="00C63B9F"/>
    <w:rsid w:val="00C63BFE"/>
    <w:rsid w:val="00C6465E"/>
    <w:rsid w:val="00C65358"/>
    <w:rsid w:val="00C65995"/>
    <w:rsid w:val="00C65B61"/>
    <w:rsid w:val="00C6749F"/>
    <w:rsid w:val="00C71440"/>
    <w:rsid w:val="00C73591"/>
    <w:rsid w:val="00C74E32"/>
    <w:rsid w:val="00C76CD4"/>
    <w:rsid w:val="00C77788"/>
    <w:rsid w:val="00C809B7"/>
    <w:rsid w:val="00C80E7C"/>
    <w:rsid w:val="00C8249D"/>
    <w:rsid w:val="00C83103"/>
    <w:rsid w:val="00C833CD"/>
    <w:rsid w:val="00C85588"/>
    <w:rsid w:val="00C86EE9"/>
    <w:rsid w:val="00C9273D"/>
    <w:rsid w:val="00C937A8"/>
    <w:rsid w:val="00C943FD"/>
    <w:rsid w:val="00C9607C"/>
    <w:rsid w:val="00C978B7"/>
    <w:rsid w:val="00CA0825"/>
    <w:rsid w:val="00CB12FE"/>
    <w:rsid w:val="00CB28B6"/>
    <w:rsid w:val="00CB5D88"/>
    <w:rsid w:val="00CC2A64"/>
    <w:rsid w:val="00CC42B1"/>
    <w:rsid w:val="00CC68A5"/>
    <w:rsid w:val="00CC773E"/>
    <w:rsid w:val="00CD1284"/>
    <w:rsid w:val="00CD3BF3"/>
    <w:rsid w:val="00CD7AE7"/>
    <w:rsid w:val="00CE188B"/>
    <w:rsid w:val="00CE1BE2"/>
    <w:rsid w:val="00CE215C"/>
    <w:rsid w:val="00CE4676"/>
    <w:rsid w:val="00CE53EF"/>
    <w:rsid w:val="00CE6C69"/>
    <w:rsid w:val="00CE7491"/>
    <w:rsid w:val="00CE7601"/>
    <w:rsid w:val="00CE79EF"/>
    <w:rsid w:val="00CF0166"/>
    <w:rsid w:val="00CF30F1"/>
    <w:rsid w:val="00CF7CB3"/>
    <w:rsid w:val="00D008A3"/>
    <w:rsid w:val="00D0217F"/>
    <w:rsid w:val="00D10234"/>
    <w:rsid w:val="00D1375D"/>
    <w:rsid w:val="00D16E33"/>
    <w:rsid w:val="00D203F2"/>
    <w:rsid w:val="00D20C6D"/>
    <w:rsid w:val="00D26484"/>
    <w:rsid w:val="00D26FFE"/>
    <w:rsid w:val="00D36C37"/>
    <w:rsid w:val="00D40C6B"/>
    <w:rsid w:val="00D41C2E"/>
    <w:rsid w:val="00D45DBD"/>
    <w:rsid w:val="00D5136D"/>
    <w:rsid w:val="00D53100"/>
    <w:rsid w:val="00D53CB0"/>
    <w:rsid w:val="00D56C13"/>
    <w:rsid w:val="00D57215"/>
    <w:rsid w:val="00D57DA0"/>
    <w:rsid w:val="00D6169D"/>
    <w:rsid w:val="00D630DE"/>
    <w:rsid w:val="00D67696"/>
    <w:rsid w:val="00D770D9"/>
    <w:rsid w:val="00D815A2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3B53"/>
    <w:rsid w:val="00DA5A8F"/>
    <w:rsid w:val="00DB0F2C"/>
    <w:rsid w:val="00DB1CDB"/>
    <w:rsid w:val="00DB2110"/>
    <w:rsid w:val="00DB2F1C"/>
    <w:rsid w:val="00DB436F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29BB"/>
    <w:rsid w:val="00DD34FD"/>
    <w:rsid w:val="00DD401D"/>
    <w:rsid w:val="00DD574D"/>
    <w:rsid w:val="00DE043A"/>
    <w:rsid w:val="00DE3181"/>
    <w:rsid w:val="00DE422E"/>
    <w:rsid w:val="00DE694E"/>
    <w:rsid w:val="00DF077F"/>
    <w:rsid w:val="00DF13CE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6FD0"/>
    <w:rsid w:val="00E17322"/>
    <w:rsid w:val="00E2468B"/>
    <w:rsid w:val="00E24A6D"/>
    <w:rsid w:val="00E2562A"/>
    <w:rsid w:val="00E41A37"/>
    <w:rsid w:val="00E4448F"/>
    <w:rsid w:val="00E46845"/>
    <w:rsid w:val="00E47130"/>
    <w:rsid w:val="00E51C71"/>
    <w:rsid w:val="00E6337C"/>
    <w:rsid w:val="00E67426"/>
    <w:rsid w:val="00E709C4"/>
    <w:rsid w:val="00E72CD8"/>
    <w:rsid w:val="00E72EF5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ECC"/>
    <w:rsid w:val="00EA0F5C"/>
    <w:rsid w:val="00EB055D"/>
    <w:rsid w:val="00EB74E2"/>
    <w:rsid w:val="00EC4537"/>
    <w:rsid w:val="00EC46D7"/>
    <w:rsid w:val="00EC5235"/>
    <w:rsid w:val="00EC5A95"/>
    <w:rsid w:val="00EC695A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C86"/>
    <w:rsid w:val="00F02BE7"/>
    <w:rsid w:val="00F02F33"/>
    <w:rsid w:val="00F04FF6"/>
    <w:rsid w:val="00F05D8B"/>
    <w:rsid w:val="00F0666C"/>
    <w:rsid w:val="00F075C8"/>
    <w:rsid w:val="00F12226"/>
    <w:rsid w:val="00F12A8C"/>
    <w:rsid w:val="00F14B7A"/>
    <w:rsid w:val="00F15A7A"/>
    <w:rsid w:val="00F15D6F"/>
    <w:rsid w:val="00F1767E"/>
    <w:rsid w:val="00F1790E"/>
    <w:rsid w:val="00F21F7A"/>
    <w:rsid w:val="00F23648"/>
    <w:rsid w:val="00F2396D"/>
    <w:rsid w:val="00F24549"/>
    <w:rsid w:val="00F24585"/>
    <w:rsid w:val="00F2597A"/>
    <w:rsid w:val="00F27ADB"/>
    <w:rsid w:val="00F304EF"/>
    <w:rsid w:val="00F30718"/>
    <w:rsid w:val="00F33E05"/>
    <w:rsid w:val="00F40329"/>
    <w:rsid w:val="00F40844"/>
    <w:rsid w:val="00F40FA2"/>
    <w:rsid w:val="00F4573A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6D37"/>
    <w:rsid w:val="00F6778C"/>
    <w:rsid w:val="00F67EBE"/>
    <w:rsid w:val="00F7107B"/>
    <w:rsid w:val="00F7175A"/>
    <w:rsid w:val="00F81B4B"/>
    <w:rsid w:val="00F82308"/>
    <w:rsid w:val="00F84FCF"/>
    <w:rsid w:val="00F928AC"/>
    <w:rsid w:val="00FA0E1D"/>
    <w:rsid w:val="00FA117B"/>
    <w:rsid w:val="00FA13B2"/>
    <w:rsid w:val="00FA1BD6"/>
    <w:rsid w:val="00FA3A09"/>
    <w:rsid w:val="00FA644D"/>
    <w:rsid w:val="00FA6551"/>
    <w:rsid w:val="00FB39A2"/>
    <w:rsid w:val="00FB3E85"/>
    <w:rsid w:val="00FB4D7A"/>
    <w:rsid w:val="00FC0C3A"/>
    <w:rsid w:val="00FC1E1E"/>
    <w:rsid w:val="00FC2C72"/>
    <w:rsid w:val="00FC5E51"/>
    <w:rsid w:val="00FD3913"/>
    <w:rsid w:val="00FD3F4C"/>
    <w:rsid w:val="00FD5CC3"/>
    <w:rsid w:val="00FD6E48"/>
    <w:rsid w:val="00FD7542"/>
    <w:rsid w:val="00FD7B0D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link w:val="TekstpodstawowyZnak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A2714"/>
    <w:rPr>
      <w:rFonts w:eastAsia="Lucida Sans Unicode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262A05-CFF4-4599-ACA4-F9A432429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1736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190</cp:revision>
  <cp:lastPrinted>2021-09-27T08:32:00Z</cp:lastPrinted>
  <dcterms:created xsi:type="dcterms:W3CDTF">2025-01-14T12:17:00Z</dcterms:created>
  <dcterms:modified xsi:type="dcterms:W3CDTF">2025-12-09T14:42:00Z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